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A9FF8C2" w14:textId="2A2308A1" w:rsidR="0033051E" w:rsidRPr="00041CF2" w:rsidRDefault="0033051E" w:rsidP="00986373">
      <w:pPr>
        <w:spacing w:before="240" w:after="0" w:line="360" w:lineRule="auto"/>
        <w:jc w:val="right"/>
        <w:rPr>
          <w:rFonts w:ascii="Arial" w:hAnsi="Arial" w:cs="Arial"/>
          <w:i/>
          <w:lang w:eastAsia="zh-CN"/>
        </w:rPr>
      </w:pPr>
      <w:r w:rsidRPr="00041CF2">
        <w:rPr>
          <w:rFonts w:ascii="Arial" w:hAnsi="Arial" w:cs="Arial"/>
        </w:rPr>
        <w:t>Załącznik nr 1</w:t>
      </w:r>
      <w:r w:rsidR="00147065">
        <w:rPr>
          <w:rFonts w:ascii="Arial" w:hAnsi="Arial" w:cs="Arial"/>
        </w:rPr>
        <w:t>4</w:t>
      </w:r>
      <w:r w:rsidR="002A4B41">
        <w:rPr>
          <w:rFonts w:ascii="Arial" w:hAnsi="Arial" w:cs="Arial"/>
        </w:rPr>
        <w:br/>
        <w:t>do Regulaminu naboru wniosków</w:t>
      </w:r>
      <w:r w:rsidRPr="00041CF2">
        <w:rPr>
          <w:rFonts w:ascii="Arial" w:hAnsi="Arial" w:cs="Arial"/>
        </w:rPr>
        <w:br/>
      </w:r>
      <w:r w:rsidRPr="00041CF2">
        <w:rPr>
          <w:rFonts w:ascii="Arial" w:hAnsi="Arial" w:cs="Arial"/>
          <w:iCs/>
        </w:rPr>
        <w:t xml:space="preserve">nr </w:t>
      </w:r>
      <w:r w:rsidR="0051274F" w:rsidRPr="000455DB">
        <w:rPr>
          <w:rFonts w:ascii="Arial" w:eastAsia="Times New Roman" w:hAnsi="Arial" w:cs="Arial"/>
          <w:b/>
          <w:bCs/>
          <w:iCs/>
          <w:szCs w:val="20"/>
        </w:rPr>
        <w:t>FEMP.06.22-IZ.00-013/26</w:t>
      </w:r>
      <w:r w:rsidR="000E4CF5">
        <w:rPr>
          <w:rFonts w:ascii="Arial" w:hAnsi="Arial" w:cs="Arial"/>
          <w:iCs/>
        </w:rPr>
        <w:t xml:space="preserve"> </w:t>
      </w:r>
    </w:p>
    <w:p w14:paraId="5D2E00A6" w14:textId="77777777" w:rsidR="0033051E" w:rsidRPr="00547EBE" w:rsidRDefault="0033051E" w:rsidP="05989F00">
      <w:pPr>
        <w:pStyle w:val="Nagwek1"/>
        <w:rPr>
          <w:sz w:val="22"/>
          <w:lang w:eastAsia="zh-CN"/>
        </w:rPr>
      </w:pPr>
    </w:p>
    <w:p w14:paraId="69368A8D" w14:textId="161BACE4" w:rsidR="00E8111E" w:rsidRPr="005A3AD1" w:rsidRDefault="00AC2AB1" w:rsidP="00547EBE">
      <w:pPr>
        <w:pStyle w:val="Nagwek1"/>
        <w:spacing w:line="360" w:lineRule="auto"/>
        <w:jc w:val="center"/>
        <w:rPr>
          <w:lang w:eastAsia="zh-CN"/>
        </w:rPr>
      </w:pPr>
      <w:r w:rsidRPr="005A3AD1">
        <w:rPr>
          <w:lang w:eastAsia="zh-CN"/>
        </w:rPr>
        <w:t>Lista gmin, w których nie funkcjonuje placówka wsparcia dziennego</w:t>
      </w:r>
      <w:r w:rsidR="00DF3690">
        <w:rPr>
          <w:lang w:eastAsia="zh-CN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B6F8D" w:rsidRPr="004C5191" w14:paraId="16A37D7A" w14:textId="77777777" w:rsidTr="009C23D7">
        <w:trPr>
          <w:trHeight w:val="1184"/>
        </w:trPr>
        <w:tc>
          <w:tcPr>
            <w:tcW w:w="9062" w:type="dxa"/>
          </w:tcPr>
          <w:p w14:paraId="00DC1879" w14:textId="25E157AD" w:rsidR="007B6F8D" w:rsidRPr="00B375E1" w:rsidRDefault="007B6F8D" w:rsidP="00B375E1">
            <w:pPr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375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podlega, czy projekt przewiduje utworzenie placówki wparcia dziennego na terenie gminy, w której taka placówka nie funkcjonuje.</w:t>
            </w:r>
          </w:p>
        </w:tc>
      </w:tr>
    </w:tbl>
    <w:p w14:paraId="1911688C" w14:textId="4B51345A" w:rsidR="007B6F8D" w:rsidRDefault="007B6F8D" w:rsidP="007B6F8D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"/>
        <w:gridCol w:w="3260"/>
        <w:gridCol w:w="2551"/>
        <w:gridCol w:w="2307"/>
      </w:tblGrid>
      <w:tr w:rsidR="00547EBE" w:rsidRPr="00AD0971" w14:paraId="3F930B58" w14:textId="77777777" w:rsidTr="00547EBE">
        <w:trPr>
          <w:trHeight w:val="20"/>
        </w:trPr>
        <w:tc>
          <w:tcPr>
            <w:tcW w:w="9067" w:type="dxa"/>
            <w:gridSpan w:val="4"/>
            <w:vAlign w:val="center"/>
            <w:hideMark/>
          </w:tcPr>
          <w:p w14:paraId="42E7541F" w14:textId="2F075E5B" w:rsidR="00547EBE" w:rsidRPr="00AD0971" w:rsidRDefault="00547EBE" w:rsidP="005A3AD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eastAsia="Times New Roman" w:hAnsi="Arial" w:cs="Arial"/>
                <w:sz w:val="24"/>
                <w:lang w:eastAsia="pl-PL"/>
              </w:rPr>
              <w:t>Lista małopolskich gmi</w:t>
            </w:r>
            <w:r w:rsidR="00AD0971" w:rsidRPr="00AD0971">
              <w:rPr>
                <w:rFonts w:ascii="Arial" w:eastAsia="Times New Roman" w:hAnsi="Arial" w:cs="Arial"/>
                <w:sz w:val="24"/>
                <w:lang w:eastAsia="pl-PL"/>
              </w:rPr>
              <w:t>n, na terenie których 31.12.2024</w:t>
            </w:r>
            <w:r w:rsidRPr="00AD0971">
              <w:rPr>
                <w:rFonts w:ascii="Arial" w:eastAsia="Times New Roman" w:hAnsi="Arial" w:cs="Arial"/>
                <w:sz w:val="24"/>
                <w:lang w:eastAsia="pl-PL"/>
              </w:rPr>
              <w:t xml:space="preserve"> r. nie funkcjonowała placówka wsparcia dziennego</w:t>
            </w:r>
          </w:p>
        </w:tc>
      </w:tr>
      <w:tr w:rsidR="00547EBE" w:rsidRPr="00AD0971" w14:paraId="005F6B87" w14:textId="77777777" w:rsidTr="00547EBE">
        <w:trPr>
          <w:trHeight w:val="605"/>
        </w:trPr>
        <w:tc>
          <w:tcPr>
            <w:tcW w:w="949" w:type="dxa"/>
            <w:shd w:val="clear" w:color="auto" w:fill="D9D9D9" w:themeFill="background1" w:themeFillShade="D9"/>
            <w:vAlign w:val="center"/>
            <w:hideMark/>
          </w:tcPr>
          <w:p w14:paraId="0726FFE5" w14:textId="62788D3E" w:rsidR="00547EBE" w:rsidRPr="00AD0971" w:rsidRDefault="00547EBE" w:rsidP="005A3AD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D0971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  <w:hideMark/>
          </w:tcPr>
          <w:p w14:paraId="7E33AE42" w14:textId="77777777" w:rsidR="00547EBE" w:rsidRPr="00AD0971" w:rsidRDefault="00547EBE" w:rsidP="005A3AD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D0971">
              <w:rPr>
                <w:rFonts w:ascii="Arial" w:eastAsia="Times New Roman" w:hAnsi="Arial" w:cs="Arial"/>
                <w:b/>
                <w:bCs/>
                <w:lang w:eastAsia="pl-PL"/>
              </w:rPr>
              <w:t>Gmina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  <w:hideMark/>
          </w:tcPr>
          <w:p w14:paraId="1FB1116A" w14:textId="77777777" w:rsidR="00547EBE" w:rsidRPr="00AD0971" w:rsidRDefault="00547EBE" w:rsidP="005A3AD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D0971">
              <w:rPr>
                <w:rFonts w:ascii="Arial" w:eastAsia="Times New Roman" w:hAnsi="Arial" w:cs="Arial"/>
                <w:b/>
                <w:bCs/>
                <w:lang w:eastAsia="pl-PL"/>
              </w:rPr>
              <w:t>Typ gminy</w:t>
            </w:r>
          </w:p>
        </w:tc>
        <w:tc>
          <w:tcPr>
            <w:tcW w:w="2307" w:type="dxa"/>
            <w:shd w:val="clear" w:color="auto" w:fill="D9D9D9" w:themeFill="background1" w:themeFillShade="D9"/>
            <w:vAlign w:val="center"/>
          </w:tcPr>
          <w:p w14:paraId="66F5D7A9" w14:textId="77777777" w:rsidR="00547EBE" w:rsidRPr="00AD0971" w:rsidRDefault="00547EBE" w:rsidP="005A3AD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D0971">
              <w:rPr>
                <w:rFonts w:ascii="Arial" w:eastAsia="Times New Roman" w:hAnsi="Arial" w:cs="Arial"/>
                <w:b/>
                <w:bCs/>
                <w:lang w:eastAsia="pl-PL"/>
              </w:rPr>
              <w:t>Powiat</w:t>
            </w:r>
          </w:p>
        </w:tc>
      </w:tr>
      <w:tr w:rsidR="00AD0971" w:rsidRPr="00AD0971" w14:paraId="6C5D485C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67ACDA8E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6D49627C" w14:textId="5AA89E3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Lipnica Murowana</w:t>
            </w:r>
          </w:p>
        </w:tc>
        <w:tc>
          <w:tcPr>
            <w:tcW w:w="2551" w:type="dxa"/>
          </w:tcPr>
          <w:p w14:paraId="335422AA" w14:textId="280639DB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3DC291B9" w14:textId="4DE79C6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bocheński</w:t>
            </w:r>
          </w:p>
        </w:tc>
      </w:tr>
      <w:tr w:rsidR="00AD0971" w:rsidRPr="00AD0971" w14:paraId="268462EF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51ADEFAD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18D09C3D" w14:textId="3C2EBAF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Nowy Wiśnicz</w:t>
            </w:r>
          </w:p>
        </w:tc>
        <w:tc>
          <w:tcPr>
            <w:tcW w:w="2551" w:type="dxa"/>
          </w:tcPr>
          <w:p w14:paraId="16068237" w14:textId="5C90B5A6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miejsko-wiejska</w:t>
            </w:r>
          </w:p>
        </w:tc>
        <w:tc>
          <w:tcPr>
            <w:tcW w:w="2307" w:type="dxa"/>
          </w:tcPr>
          <w:p w14:paraId="12BE3859" w14:textId="22C9C7C6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bocheński</w:t>
            </w:r>
          </w:p>
        </w:tc>
      </w:tr>
      <w:tr w:rsidR="00AD0971" w:rsidRPr="00AD0971" w14:paraId="056E713E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3FD431EE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4A8C5FC3" w14:textId="0990944E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Rzezawa</w:t>
            </w:r>
          </w:p>
        </w:tc>
        <w:tc>
          <w:tcPr>
            <w:tcW w:w="2551" w:type="dxa"/>
          </w:tcPr>
          <w:p w14:paraId="06428FB0" w14:textId="3C9392F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428F103B" w14:textId="58E881D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bocheński</w:t>
            </w:r>
          </w:p>
        </w:tc>
      </w:tr>
      <w:tr w:rsidR="00AD0971" w:rsidRPr="00AD0971" w14:paraId="17F786B9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78FB07C6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5166363B" w14:textId="55D3DF5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Żegocina</w:t>
            </w:r>
          </w:p>
        </w:tc>
        <w:tc>
          <w:tcPr>
            <w:tcW w:w="2551" w:type="dxa"/>
          </w:tcPr>
          <w:p w14:paraId="593B66A6" w14:textId="707870B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56DDD9C0" w14:textId="460C4A0F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bocheński</w:t>
            </w:r>
          </w:p>
        </w:tc>
      </w:tr>
      <w:tr w:rsidR="00AD0971" w:rsidRPr="00AD0971" w14:paraId="4D5F083B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0DF8373C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066BABFA" w14:textId="731C93E0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Borzęcin</w:t>
            </w:r>
          </w:p>
        </w:tc>
        <w:tc>
          <w:tcPr>
            <w:tcW w:w="2551" w:type="dxa"/>
          </w:tcPr>
          <w:p w14:paraId="6BB14B9E" w14:textId="08BE57CB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0BAED647" w14:textId="2D9987C9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brzeski</w:t>
            </w:r>
          </w:p>
        </w:tc>
      </w:tr>
      <w:tr w:rsidR="00AD0971" w:rsidRPr="00AD0971" w14:paraId="1665D82A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51CBA03D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0BCF3814" w14:textId="36FE610E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Gnojnik</w:t>
            </w:r>
          </w:p>
        </w:tc>
        <w:tc>
          <w:tcPr>
            <w:tcW w:w="2551" w:type="dxa"/>
          </w:tcPr>
          <w:p w14:paraId="27A70AAB" w14:textId="019C6BE1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4E510CD3" w14:textId="7024CE5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brzeski</w:t>
            </w:r>
          </w:p>
        </w:tc>
      </w:tr>
      <w:tr w:rsidR="00AD0971" w:rsidRPr="00AD0971" w14:paraId="28E50412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5C22911B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3525AE72" w14:textId="5977E5DF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Iwkowa</w:t>
            </w:r>
          </w:p>
        </w:tc>
        <w:tc>
          <w:tcPr>
            <w:tcW w:w="2551" w:type="dxa"/>
          </w:tcPr>
          <w:p w14:paraId="01A22C00" w14:textId="7A97F7B6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457EB4A5" w14:textId="308244AD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brzeski</w:t>
            </w:r>
          </w:p>
        </w:tc>
      </w:tr>
      <w:tr w:rsidR="00AD0971" w:rsidRPr="00AD0971" w14:paraId="456CA10E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74D9FB94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6995632F" w14:textId="358A413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Bolesław</w:t>
            </w:r>
          </w:p>
        </w:tc>
        <w:tc>
          <w:tcPr>
            <w:tcW w:w="2551" w:type="dxa"/>
          </w:tcPr>
          <w:p w14:paraId="230AFD2F" w14:textId="3CAA629B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779FB842" w14:textId="5A49F05E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dąbrowski</w:t>
            </w:r>
          </w:p>
        </w:tc>
      </w:tr>
      <w:tr w:rsidR="00AD0971" w:rsidRPr="00AD0971" w14:paraId="38850EB3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736B7145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7BE56670" w14:textId="7DB8BE5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Dąbrowa Tarnowska</w:t>
            </w:r>
          </w:p>
        </w:tc>
        <w:tc>
          <w:tcPr>
            <w:tcW w:w="2551" w:type="dxa"/>
          </w:tcPr>
          <w:p w14:paraId="2A97D8FD" w14:textId="0F3E2406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miejsko-wiejska</w:t>
            </w:r>
          </w:p>
        </w:tc>
        <w:tc>
          <w:tcPr>
            <w:tcW w:w="2307" w:type="dxa"/>
          </w:tcPr>
          <w:p w14:paraId="1E6C36F5" w14:textId="2BCB4DEF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dąbrowski</w:t>
            </w:r>
          </w:p>
        </w:tc>
      </w:tr>
      <w:tr w:rsidR="00AD0971" w:rsidRPr="00AD0971" w14:paraId="5A80D41C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6391BD9F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6924595F" w14:textId="1E751161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Mędrzechów</w:t>
            </w:r>
          </w:p>
        </w:tc>
        <w:tc>
          <w:tcPr>
            <w:tcW w:w="2551" w:type="dxa"/>
          </w:tcPr>
          <w:p w14:paraId="32857ED5" w14:textId="0552845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465F8BBE" w14:textId="3DB4725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dąbrowski</w:t>
            </w:r>
          </w:p>
        </w:tc>
      </w:tr>
      <w:tr w:rsidR="00AD0971" w:rsidRPr="00AD0971" w14:paraId="7DEE61DE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1B561914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510CE51D" w14:textId="1231DD4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Łużna</w:t>
            </w:r>
          </w:p>
        </w:tc>
        <w:tc>
          <w:tcPr>
            <w:tcW w:w="2551" w:type="dxa"/>
          </w:tcPr>
          <w:p w14:paraId="76BE62FF" w14:textId="58D33E1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00E8CC33" w14:textId="6D016AC0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gorlicki</w:t>
            </w:r>
          </w:p>
        </w:tc>
      </w:tr>
      <w:tr w:rsidR="00AD0971" w:rsidRPr="00AD0971" w14:paraId="353915CC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3D2D7B55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14E150A9" w14:textId="620323F1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Czernichów</w:t>
            </w:r>
          </w:p>
        </w:tc>
        <w:tc>
          <w:tcPr>
            <w:tcW w:w="2551" w:type="dxa"/>
          </w:tcPr>
          <w:p w14:paraId="22E022A3" w14:textId="27636FE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0B9D8662" w14:textId="0F9B054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krakowski</w:t>
            </w:r>
          </w:p>
        </w:tc>
      </w:tr>
      <w:tr w:rsidR="00AD0971" w:rsidRPr="00AD0971" w14:paraId="0C7DEBA1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6A0615CA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067EC8B1" w14:textId="50102AE1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Jerzmanowice-Przeginia</w:t>
            </w:r>
          </w:p>
        </w:tc>
        <w:tc>
          <w:tcPr>
            <w:tcW w:w="2551" w:type="dxa"/>
          </w:tcPr>
          <w:p w14:paraId="48E5EDC4" w14:textId="057A8FA0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37DF4C46" w14:textId="60BBBF1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krakowski</w:t>
            </w:r>
          </w:p>
        </w:tc>
      </w:tr>
      <w:tr w:rsidR="00AD0971" w:rsidRPr="00AD0971" w14:paraId="71C42F6D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55C53CEE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0ABF4E35" w14:textId="7250F6A9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Kocmyrzów-Luborzyca</w:t>
            </w:r>
          </w:p>
        </w:tc>
        <w:tc>
          <w:tcPr>
            <w:tcW w:w="2551" w:type="dxa"/>
          </w:tcPr>
          <w:p w14:paraId="6827EF43" w14:textId="37F03F2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5F12DD64" w14:textId="07BDA1F9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krakowski</w:t>
            </w:r>
          </w:p>
        </w:tc>
      </w:tr>
      <w:tr w:rsidR="00AD0971" w:rsidRPr="00AD0971" w14:paraId="33056AB7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0E5C4A3C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059886FD" w14:textId="1B5784F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Liszki</w:t>
            </w:r>
          </w:p>
        </w:tc>
        <w:tc>
          <w:tcPr>
            <w:tcW w:w="2551" w:type="dxa"/>
          </w:tcPr>
          <w:p w14:paraId="477F4B50" w14:textId="6224846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797906C3" w14:textId="3ABCDF0B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krakowski</w:t>
            </w:r>
          </w:p>
        </w:tc>
      </w:tr>
      <w:tr w:rsidR="00AD0971" w:rsidRPr="00AD0971" w14:paraId="1DA21063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71DBBC54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15D4D828" w14:textId="07B1AC7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Michałowice</w:t>
            </w:r>
          </w:p>
        </w:tc>
        <w:tc>
          <w:tcPr>
            <w:tcW w:w="2551" w:type="dxa"/>
          </w:tcPr>
          <w:p w14:paraId="217530E7" w14:textId="18B1E43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27E1D481" w14:textId="655FCA11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krakowski</w:t>
            </w:r>
          </w:p>
        </w:tc>
      </w:tr>
      <w:tr w:rsidR="00AD0971" w:rsidRPr="00AD0971" w14:paraId="7B6BCC88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6D5B704B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67EFCE47" w14:textId="41F57289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Mogilany</w:t>
            </w:r>
          </w:p>
        </w:tc>
        <w:tc>
          <w:tcPr>
            <w:tcW w:w="2551" w:type="dxa"/>
          </w:tcPr>
          <w:p w14:paraId="75C95C52" w14:textId="771236C6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48E7B085" w14:textId="0564FB99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krakowski</w:t>
            </w:r>
          </w:p>
        </w:tc>
      </w:tr>
      <w:tr w:rsidR="00AD0971" w:rsidRPr="00AD0971" w14:paraId="7008F2E2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71928506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1D062EB1" w14:textId="4CE0DF41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Sułoszowa</w:t>
            </w:r>
          </w:p>
        </w:tc>
        <w:tc>
          <w:tcPr>
            <w:tcW w:w="2551" w:type="dxa"/>
          </w:tcPr>
          <w:p w14:paraId="113A0B5A" w14:textId="0F0904A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7AD2475F" w14:textId="038AB1B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krakowski</w:t>
            </w:r>
          </w:p>
        </w:tc>
      </w:tr>
      <w:tr w:rsidR="00AD0971" w:rsidRPr="00AD0971" w14:paraId="57A4FD01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225AAD2F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0BB298E7" w14:textId="0B157C8F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Świątniki Górne</w:t>
            </w:r>
          </w:p>
        </w:tc>
        <w:tc>
          <w:tcPr>
            <w:tcW w:w="2551" w:type="dxa"/>
          </w:tcPr>
          <w:p w14:paraId="5DA08B91" w14:textId="19AB991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miejsko-wiejska</w:t>
            </w:r>
          </w:p>
        </w:tc>
        <w:tc>
          <w:tcPr>
            <w:tcW w:w="2307" w:type="dxa"/>
          </w:tcPr>
          <w:p w14:paraId="7317159C" w14:textId="68FE1FC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krakowski</w:t>
            </w:r>
          </w:p>
        </w:tc>
      </w:tr>
      <w:tr w:rsidR="00AD0971" w:rsidRPr="00AD0971" w14:paraId="5C96B6FB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6F8AE89A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3F0A4299" w14:textId="1ABDE0E1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Kamienica</w:t>
            </w:r>
          </w:p>
        </w:tc>
        <w:tc>
          <w:tcPr>
            <w:tcW w:w="2551" w:type="dxa"/>
          </w:tcPr>
          <w:p w14:paraId="07A9BBBB" w14:textId="30F498DB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1593A7BD" w14:textId="2A538B8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limanowski</w:t>
            </w:r>
          </w:p>
        </w:tc>
      </w:tr>
      <w:tr w:rsidR="00AD0971" w:rsidRPr="00AD0971" w14:paraId="16E6091D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1CF6934D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3A7DBBD4" w14:textId="7C63B23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Laskowa</w:t>
            </w:r>
          </w:p>
        </w:tc>
        <w:tc>
          <w:tcPr>
            <w:tcW w:w="2551" w:type="dxa"/>
          </w:tcPr>
          <w:p w14:paraId="049B791A" w14:textId="2BA78523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5B81A00D" w14:textId="4B068BE9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limanowski</w:t>
            </w:r>
          </w:p>
        </w:tc>
      </w:tr>
      <w:tr w:rsidR="00AD0971" w:rsidRPr="00AD0971" w14:paraId="0406298C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11F850B7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7E3D3247" w14:textId="03CCA3CD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Limanowa</w:t>
            </w:r>
          </w:p>
        </w:tc>
        <w:tc>
          <w:tcPr>
            <w:tcW w:w="2551" w:type="dxa"/>
          </w:tcPr>
          <w:p w14:paraId="0CBEB7AC" w14:textId="1912B37F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0B98E7ED" w14:textId="35F53633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limanowski</w:t>
            </w:r>
          </w:p>
        </w:tc>
      </w:tr>
      <w:tr w:rsidR="00AD0971" w:rsidRPr="00AD0971" w14:paraId="150B0D2E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7B74870B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406DB120" w14:textId="2C051B10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Łukowica</w:t>
            </w:r>
          </w:p>
        </w:tc>
        <w:tc>
          <w:tcPr>
            <w:tcW w:w="2551" w:type="dxa"/>
          </w:tcPr>
          <w:p w14:paraId="4B30E37A" w14:textId="2D00AE1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2D93AAC5" w14:textId="76799D44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limanowski</w:t>
            </w:r>
          </w:p>
        </w:tc>
      </w:tr>
      <w:tr w:rsidR="00AD0971" w:rsidRPr="00AD0971" w14:paraId="4607B18C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6405475F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398FE10D" w14:textId="51F6AF7F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Mszana Dolna</w:t>
            </w:r>
          </w:p>
        </w:tc>
        <w:tc>
          <w:tcPr>
            <w:tcW w:w="2551" w:type="dxa"/>
          </w:tcPr>
          <w:p w14:paraId="5FB98BE2" w14:textId="3EB8ADD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miejska</w:t>
            </w:r>
          </w:p>
        </w:tc>
        <w:tc>
          <w:tcPr>
            <w:tcW w:w="2307" w:type="dxa"/>
          </w:tcPr>
          <w:p w14:paraId="6C3846F9" w14:textId="57DCF46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limanowski</w:t>
            </w:r>
          </w:p>
        </w:tc>
      </w:tr>
      <w:tr w:rsidR="00AD0971" w:rsidRPr="00AD0971" w14:paraId="6481D6D5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303321B3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34A0A1B3" w14:textId="59FF197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Mszana Dolna</w:t>
            </w:r>
          </w:p>
        </w:tc>
        <w:tc>
          <w:tcPr>
            <w:tcW w:w="2551" w:type="dxa"/>
          </w:tcPr>
          <w:p w14:paraId="1168296C" w14:textId="3DFF4599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6409BC18" w14:textId="61F0DC5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limanowski</w:t>
            </w:r>
          </w:p>
        </w:tc>
      </w:tr>
      <w:tr w:rsidR="00AD0971" w:rsidRPr="00AD0971" w14:paraId="27091114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641B9BB8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1231C2BB" w14:textId="2A2CFE2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Słopnice</w:t>
            </w:r>
          </w:p>
        </w:tc>
        <w:tc>
          <w:tcPr>
            <w:tcW w:w="2551" w:type="dxa"/>
          </w:tcPr>
          <w:p w14:paraId="1A082E18" w14:textId="0CE6C45E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46DCFE00" w14:textId="2CFDCDBE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limanowski</w:t>
            </w:r>
          </w:p>
        </w:tc>
      </w:tr>
      <w:tr w:rsidR="00AD0971" w:rsidRPr="00AD0971" w14:paraId="38A0D67B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21E10642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50B9CB39" w14:textId="3F60CCF6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Tymbark</w:t>
            </w:r>
          </w:p>
        </w:tc>
        <w:tc>
          <w:tcPr>
            <w:tcW w:w="2551" w:type="dxa"/>
          </w:tcPr>
          <w:p w14:paraId="02B61ADC" w14:textId="4A662FE0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1F311289" w14:textId="4A5A5A4F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limanowski</w:t>
            </w:r>
          </w:p>
        </w:tc>
      </w:tr>
      <w:tr w:rsidR="00AD0971" w:rsidRPr="00AD0971" w14:paraId="69A416F6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0D510CD2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7965897C" w14:textId="57C76360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Charsznica</w:t>
            </w:r>
          </w:p>
        </w:tc>
        <w:tc>
          <w:tcPr>
            <w:tcW w:w="2551" w:type="dxa"/>
          </w:tcPr>
          <w:p w14:paraId="475858E6" w14:textId="7B3CC94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23575D54" w14:textId="1D0C2FC3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miechowski</w:t>
            </w:r>
          </w:p>
        </w:tc>
      </w:tr>
      <w:tr w:rsidR="00AD0971" w:rsidRPr="00AD0971" w14:paraId="0C03EC33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5711C517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5FC2E882" w14:textId="14F2464F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Kozłów</w:t>
            </w:r>
          </w:p>
        </w:tc>
        <w:tc>
          <w:tcPr>
            <w:tcW w:w="2551" w:type="dxa"/>
          </w:tcPr>
          <w:p w14:paraId="535EA54F" w14:textId="2503FE1F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70F8989E" w14:textId="093CBE2E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miechowski</w:t>
            </w:r>
          </w:p>
        </w:tc>
      </w:tr>
      <w:tr w:rsidR="00AD0971" w:rsidRPr="00AD0971" w14:paraId="6C0873B5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0D890B51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5D83CB09" w14:textId="3418705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Książ Wielki</w:t>
            </w:r>
          </w:p>
        </w:tc>
        <w:tc>
          <w:tcPr>
            <w:tcW w:w="2551" w:type="dxa"/>
          </w:tcPr>
          <w:p w14:paraId="24110358" w14:textId="5E6206E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3BBA1019" w14:textId="1A6BA51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miechowski</w:t>
            </w:r>
          </w:p>
        </w:tc>
      </w:tr>
      <w:tr w:rsidR="00AD0971" w:rsidRPr="00AD0971" w14:paraId="0AB8AA6D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1B4BE4C9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4994BA93" w14:textId="2964A97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Lubień</w:t>
            </w:r>
          </w:p>
        </w:tc>
        <w:tc>
          <w:tcPr>
            <w:tcW w:w="2551" w:type="dxa"/>
          </w:tcPr>
          <w:p w14:paraId="69C68526" w14:textId="676AB156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7FEEE448" w14:textId="4CC40F79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myślenicki</w:t>
            </w:r>
          </w:p>
        </w:tc>
      </w:tr>
      <w:tr w:rsidR="00AD0971" w:rsidRPr="00AD0971" w14:paraId="656A341D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696ECC45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5A9F6781" w14:textId="43AEBC6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Pcim</w:t>
            </w:r>
          </w:p>
        </w:tc>
        <w:tc>
          <w:tcPr>
            <w:tcW w:w="2551" w:type="dxa"/>
          </w:tcPr>
          <w:p w14:paraId="3052A40B" w14:textId="2F598FC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6D6C0E37" w14:textId="3FE11891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myślenicki</w:t>
            </w:r>
          </w:p>
        </w:tc>
      </w:tr>
      <w:tr w:rsidR="00AD0971" w:rsidRPr="00AD0971" w14:paraId="793963ED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365E182C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52D22F71" w14:textId="5683DC7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Raciechowice</w:t>
            </w:r>
          </w:p>
        </w:tc>
        <w:tc>
          <w:tcPr>
            <w:tcW w:w="2551" w:type="dxa"/>
          </w:tcPr>
          <w:p w14:paraId="6472EB9F" w14:textId="034D3F70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27C63058" w14:textId="7277E12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myślenicki</w:t>
            </w:r>
          </w:p>
        </w:tc>
      </w:tr>
      <w:tr w:rsidR="00AD0971" w:rsidRPr="00AD0971" w14:paraId="18AC0D72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29BB71A3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17033B7B" w14:textId="0F9EDBAF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Tokarnia</w:t>
            </w:r>
          </w:p>
        </w:tc>
        <w:tc>
          <w:tcPr>
            <w:tcW w:w="2551" w:type="dxa"/>
          </w:tcPr>
          <w:p w14:paraId="720D992D" w14:textId="324233F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0EBA35BB" w14:textId="253BBC7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myślenicki</w:t>
            </w:r>
          </w:p>
        </w:tc>
      </w:tr>
      <w:tr w:rsidR="00AD0971" w:rsidRPr="00AD0971" w14:paraId="32520631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1B8C7EF8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77EFBE8A" w14:textId="19A5D876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Chełmiec</w:t>
            </w:r>
          </w:p>
        </w:tc>
        <w:tc>
          <w:tcPr>
            <w:tcW w:w="2551" w:type="dxa"/>
          </w:tcPr>
          <w:p w14:paraId="436DBB27" w14:textId="32F6B84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63B1AD4B" w14:textId="7CB3F804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nowosądecki</w:t>
            </w:r>
          </w:p>
        </w:tc>
      </w:tr>
      <w:tr w:rsidR="00AD0971" w:rsidRPr="00AD0971" w14:paraId="52555AA4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0FC44784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77F851E4" w14:textId="42D64FEB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Gródek nad Dunajcem</w:t>
            </w:r>
          </w:p>
        </w:tc>
        <w:tc>
          <w:tcPr>
            <w:tcW w:w="2551" w:type="dxa"/>
          </w:tcPr>
          <w:p w14:paraId="0C6A87D9" w14:textId="3F665749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6DEA5896" w14:textId="36E647E6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nowosądecki</w:t>
            </w:r>
          </w:p>
        </w:tc>
      </w:tr>
      <w:tr w:rsidR="00AD0971" w:rsidRPr="00AD0971" w14:paraId="42B5A590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2F833200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5721FD78" w14:textId="1806BACE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Grybów</w:t>
            </w:r>
          </w:p>
        </w:tc>
        <w:tc>
          <w:tcPr>
            <w:tcW w:w="2551" w:type="dxa"/>
          </w:tcPr>
          <w:p w14:paraId="4E05CBC5" w14:textId="0E522A4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4F6722FA" w14:textId="41F0A77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nowosądecki</w:t>
            </w:r>
          </w:p>
        </w:tc>
      </w:tr>
      <w:tr w:rsidR="00AD0971" w:rsidRPr="00AD0971" w14:paraId="359349D3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4D9D6FDC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2BD93000" w14:textId="2BCCC3D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Łabowa</w:t>
            </w:r>
          </w:p>
        </w:tc>
        <w:tc>
          <w:tcPr>
            <w:tcW w:w="2551" w:type="dxa"/>
          </w:tcPr>
          <w:p w14:paraId="46134B1D" w14:textId="447CCBB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6D356C94" w14:textId="436B3D0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nowosądecki</w:t>
            </w:r>
          </w:p>
        </w:tc>
      </w:tr>
      <w:tr w:rsidR="00AD0971" w:rsidRPr="00AD0971" w14:paraId="4DA79341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6E83F865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57DD253D" w14:textId="3AC53A83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Łososina Dolna</w:t>
            </w:r>
          </w:p>
        </w:tc>
        <w:tc>
          <w:tcPr>
            <w:tcW w:w="2551" w:type="dxa"/>
          </w:tcPr>
          <w:p w14:paraId="59EA7A63" w14:textId="4EFDE4F3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13661104" w14:textId="6222016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nowosądecki</w:t>
            </w:r>
          </w:p>
        </w:tc>
      </w:tr>
      <w:tr w:rsidR="00AD0971" w:rsidRPr="00AD0971" w14:paraId="23BAF4B8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30C9056C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2AE1CDC9" w14:textId="736DF17E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Muszyna</w:t>
            </w:r>
          </w:p>
        </w:tc>
        <w:tc>
          <w:tcPr>
            <w:tcW w:w="2551" w:type="dxa"/>
          </w:tcPr>
          <w:p w14:paraId="33A071C9" w14:textId="4AC2D1B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miejsko-wiejska</w:t>
            </w:r>
          </w:p>
        </w:tc>
        <w:tc>
          <w:tcPr>
            <w:tcW w:w="2307" w:type="dxa"/>
          </w:tcPr>
          <w:p w14:paraId="2D39F6B9" w14:textId="5E46C25D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nowosądecki</w:t>
            </w:r>
          </w:p>
        </w:tc>
      </w:tr>
      <w:tr w:rsidR="00AD0971" w:rsidRPr="00AD0971" w14:paraId="782CBB87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564B04B1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16FFEFF1" w14:textId="6FCE73A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Nawojowa</w:t>
            </w:r>
          </w:p>
        </w:tc>
        <w:tc>
          <w:tcPr>
            <w:tcW w:w="2551" w:type="dxa"/>
          </w:tcPr>
          <w:p w14:paraId="73A4AAC4" w14:textId="2BCB359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0F382694" w14:textId="3BCC77F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nowosądecki</w:t>
            </w:r>
          </w:p>
        </w:tc>
      </w:tr>
      <w:tr w:rsidR="00AD0971" w:rsidRPr="00AD0971" w14:paraId="31AB3677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672319FC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48A8C0C6" w14:textId="12F6D046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Podegrodzie</w:t>
            </w:r>
          </w:p>
        </w:tc>
        <w:tc>
          <w:tcPr>
            <w:tcW w:w="2551" w:type="dxa"/>
          </w:tcPr>
          <w:p w14:paraId="0CF838CF" w14:textId="32934DB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29A81E9D" w14:textId="75F3AF30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nowosądecki</w:t>
            </w:r>
          </w:p>
        </w:tc>
      </w:tr>
      <w:tr w:rsidR="00AD0971" w:rsidRPr="00AD0971" w14:paraId="3DBDD5DF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10554D5F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3385FCB2" w14:textId="06C433D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Rytro</w:t>
            </w:r>
          </w:p>
        </w:tc>
        <w:tc>
          <w:tcPr>
            <w:tcW w:w="2551" w:type="dxa"/>
          </w:tcPr>
          <w:p w14:paraId="363C0192" w14:textId="603F7F4D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37150DC3" w14:textId="49655C8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nowosądecki</w:t>
            </w:r>
          </w:p>
        </w:tc>
      </w:tr>
      <w:tr w:rsidR="00AD0971" w:rsidRPr="00AD0971" w14:paraId="7C3CD85D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36C2924C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61732F9F" w14:textId="16A156B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Czorsztyn</w:t>
            </w:r>
          </w:p>
        </w:tc>
        <w:tc>
          <w:tcPr>
            <w:tcW w:w="2551" w:type="dxa"/>
          </w:tcPr>
          <w:p w14:paraId="1AF6C194" w14:textId="17812CFF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076D03F1" w14:textId="3555889E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nowotarski</w:t>
            </w:r>
          </w:p>
        </w:tc>
      </w:tr>
      <w:tr w:rsidR="00AD0971" w:rsidRPr="00AD0971" w14:paraId="7FB5983D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4545613E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11B0724D" w14:textId="5DD5ACC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Jabłonka</w:t>
            </w:r>
          </w:p>
        </w:tc>
        <w:tc>
          <w:tcPr>
            <w:tcW w:w="2551" w:type="dxa"/>
          </w:tcPr>
          <w:p w14:paraId="391DA13B" w14:textId="1A7F776D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40BF232F" w14:textId="76C1947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nowotarski</w:t>
            </w:r>
          </w:p>
        </w:tc>
      </w:tr>
      <w:tr w:rsidR="00AD0971" w:rsidRPr="00AD0971" w14:paraId="700BF02F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749E5804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79A37508" w14:textId="37AFD7DD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Krościenko nad Dunajcem</w:t>
            </w:r>
          </w:p>
        </w:tc>
        <w:tc>
          <w:tcPr>
            <w:tcW w:w="2551" w:type="dxa"/>
          </w:tcPr>
          <w:p w14:paraId="0ECD9D2F" w14:textId="3F659B0F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0113CF7F" w14:textId="1BEA374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nowotarski</w:t>
            </w:r>
          </w:p>
        </w:tc>
      </w:tr>
      <w:tr w:rsidR="00AD0971" w:rsidRPr="00AD0971" w14:paraId="56F134D1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150A2BFF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42468A76" w14:textId="5108CA80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Lipnica Wielka</w:t>
            </w:r>
          </w:p>
        </w:tc>
        <w:tc>
          <w:tcPr>
            <w:tcW w:w="2551" w:type="dxa"/>
          </w:tcPr>
          <w:p w14:paraId="273AACE2" w14:textId="0C4B426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11070FAE" w14:textId="777A7179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nowotarski</w:t>
            </w:r>
          </w:p>
        </w:tc>
      </w:tr>
      <w:tr w:rsidR="00AD0971" w:rsidRPr="00AD0971" w14:paraId="04B4A02D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7E840F03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2B40E52B" w14:textId="1557A82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Łapsze Niżne</w:t>
            </w:r>
          </w:p>
        </w:tc>
        <w:tc>
          <w:tcPr>
            <w:tcW w:w="2551" w:type="dxa"/>
          </w:tcPr>
          <w:p w14:paraId="73A47EDB" w14:textId="169DA971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08A38868" w14:textId="1B42E36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nowotarski</w:t>
            </w:r>
          </w:p>
        </w:tc>
      </w:tr>
      <w:tr w:rsidR="00AD0971" w:rsidRPr="00AD0971" w14:paraId="2C98F070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2071A023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421924A0" w14:textId="5983091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Nowy Targ</w:t>
            </w:r>
          </w:p>
        </w:tc>
        <w:tc>
          <w:tcPr>
            <w:tcW w:w="2551" w:type="dxa"/>
          </w:tcPr>
          <w:p w14:paraId="599ED3A8" w14:textId="7C57F92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miejska</w:t>
            </w:r>
          </w:p>
        </w:tc>
        <w:tc>
          <w:tcPr>
            <w:tcW w:w="2307" w:type="dxa"/>
          </w:tcPr>
          <w:p w14:paraId="3D2AC373" w14:textId="27AED1B0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nowotarski</w:t>
            </w:r>
          </w:p>
        </w:tc>
      </w:tr>
      <w:tr w:rsidR="00AD0971" w:rsidRPr="00AD0971" w14:paraId="55E8D7CD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024CD47B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5880135A" w14:textId="6EB23D0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Raba Wyżna</w:t>
            </w:r>
          </w:p>
        </w:tc>
        <w:tc>
          <w:tcPr>
            <w:tcW w:w="2551" w:type="dxa"/>
          </w:tcPr>
          <w:p w14:paraId="44734508" w14:textId="07A801E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152C0C84" w14:textId="5ECCB17B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nowotarski</w:t>
            </w:r>
          </w:p>
        </w:tc>
      </w:tr>
      <w:tr w:rsidR="00AD0971" w:rsidRPr="00AD0971" w14:paraId="28E37C60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60ABC7FC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3923F9B2" w14:textId="3B68EF9D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Rabka-Zdrój</w:t>
            </w:r>
          </w:p>
        </w:tc>
        <w:tc>
          <w:tcPr>
            <w:tcW w:w="2551" w:type="dxa"/>
          </w:tcPr>
          <w:p w14:paraId="342EF1C3" w14:textId="4AB5BE7B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miejsko-wiejska</w:t>
            </w:r>
          </w:p>
        </w:tc>
        <w:tc>
          <w:tcPr>
            <w:tcW w:w="2307" w:type="dxa"/>
          </w:tcPr>
          <w:p w14:paraId="07FDA65A" w14:textId="31ECBEF0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nowotarski</w:t>
            </w:r>
          </w:p>
        </w:tc>
      </w:tr>
      <w:tr w:rsidR="00AD0971" w:rsidRPr="00AD0971" w14:paraId="6CF1CDFB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3A2732C3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0CD32C0C" w14:textId="78C03029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Spytkowice</w:t>
            </w:r>
          </w:p>
        </w:tc>
        <w:tc>
          <w:tcPr>
            <w:tcW w:w="2551" w:type="dxa"/>
          </w:tcPr>
          <w:p w14:paraId="1C4D8D98" w14:textId="47CAD501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663DD3C3" w14:textId="678BEDB0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nowotarski</w:t>
            </w:r>
          </w:p>
        </w:tc>
      </w:tr>
      <w:tr w:rsidR="00AD0971" w:rsidRPr="00AD0971" w14:paraId="4751D270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137816D7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0110E4F1" w14:textId="39F29FBD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Szczawnica</w:t>
            </w:r>
          </w:p>
        </w:tc>
        <w:tc>
          <w:tcPr>
            <w:tcW w:w="2551" w:type="dxa"/>
          </w:tcPr>
          <w:p w14:paraId="002B92D3" w14:textId="567BC7C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miejsko-wiejska</w:t>
            </w:r>
          </w:p>
        </w:tc>
        <w:tc>
          <w:tcPr>
            <w:tcW w:w="2307" w:type="dxa"/>
          </w:tcPr>
          <w:p w14:paraId="22AC4EA5" w14:textId="25877AF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nowotarski</w:t>
            </w:r>
          </w:p>
        </w:tc>
      </w:tr>
      <w:tr w:rsidR="00AD0971" w:rsidRPr="00AD0971" w14:paraId="2DB5B6F9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2902F37F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71441CAF" w14:textId="4630AE4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Trzyciąż</w:t>
            </w:r>
          </w:p>
        </w:tc>
        <w:tc>
          <w:tcPr>
            <w:tcW w:w="2551" w:type="dxa"/>
          </w:tcPr>
          <w:p w14:paraId="5D0D65B3" w14:textId="452DC424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6603753E" w14:textId="7A23900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olkuski</w:t>
            </w:r>
          </w:p>
        </w:tc>
      </w:tr>
      <w:tr w:rsidR="00AD0971" w:rsidRPr="00AD0971" w14:paraId="0C0BC31F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2F393411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408F4033" w14:textId="7FD3E4D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Osiek</w:t>
            </w:r>
          </w:p>
        </w:tc>
        <w:tc>
          <w:tcPr>
            <w:tcW w:w="2551" w:type="dxa"/>
          </w:tcPr>
          <w:p w14:paraId="529EBE11" w14:textId="1BB2CB6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2EEE6E57" w14:textId="686E882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oświęcimski</w:t>
            </w:r>
          </w:p>
        </w:tc>
      </w:tr>
      <w:tr w:rsidR="00AD0971" w:rsidRPr="00AD0971" w14:paraId="2E76196D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3A4922A0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22C22DF7" w14:textId="419B1F4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Oświęcim</w:t>
            </w:r>
          </w:p>
        </w:tc>
        <w:tc>
          <w:tcPr>
            <w:tcW w:w="2551" w:type="dxa"/>
          </w:tcPr>
          <w:p w14:paraId="0E6A2E68" w14:textId="276031F4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1A82FECF" w14:textId="4D65D3AB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oświęcimski</w:t>
            </w:r>
          </w:p>
        </w:tc>
      </w:tr>
      <w:tr w:rsidR="00AD0971" w:rsidRPr="00AD0971" w14:paraId="04D114C5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03BA365B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19C3E6AD" w14:textId="0DE982E3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Zator</w:t>
            </w:r>
          </w:p>
        </w:tc>
        <w:tc>
          <w:tcPr>
            <w:tcW w:w="2551" w:type="dxa"/>
          </w:tcPr>
          <w:p w14:paraId="0B75355F" w14:textId="3903837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miejsko-wiejska</w:t>
            </w:r>
          </w:p>
        </w:tc>
        <w:tc>
          <w:tcPr>
            <w:tcW w:w="2307" w:type="dxa"/>
          </w:tcPr>
          <w:p w14:paraId="2A8D2BAB" w14:textId="1BADB1F4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oświęcimski</w:t>
            </w:r>
          </w:p>
        </w:tc>
      </w:tr>
      <w:tr w:rsidR="00AD0971" w:rsidRPr="00AD0971" w14:paraId="781A15FC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64166E48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4B919A25" w14:textId="568E4A5B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Koniusza</w:t>
            </w:r>
          </w:p>
        </w:tc>
        <w:tc>
          <w:tcPr>
            <w:tcW w:w="2551" w:type="dxa"/>
          </w:tcPr>
          <w:p w14:paraId="2BD35D0D" w14:textId="1D2B513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66A58CDE" w14:textId="6FF0752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proszowicki</w:t>
            </w:r>
          </w:p>
        </w:tc>
      </w:tr>
      <w:tr w:rsidR="00AD0971" w:rsidRPr="00AD0971" w14:paraId="6D38E197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1BCA4F9F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3B5D4FF8" w14:textId="51A05A4E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Nowe Brzesko</w:t>
            </w:r>
          </w:p>
        </w:tc>
        <w:tc>
          <w:tcPr>
            <w:tcW w:w="2551" w:type="dxa"/>
          </w:tcPr>
          <w:p w14:paraId="05D1A255" w14:textId="3511F03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miejsko-wiejska</w:t>
            </w:r>
          </w:p>
        </w:tc>
        <w:tc>
          <w:tcPr>
            <w:tcW w:w="2307" w:type="dxa"/>
          </w:tcPr>
          <w:p w14:paraId="564D440F" w14:textId="6E50B0D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proszowicki</w:t>
            </w:r>
          </w:p>
        </w:tc>
      </w:tr>
      <w:tr w:rsidR="00AD0971" w:rsidRPr="00AD0971" w14:paraId="2B8D7E5D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3A335E82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5FBD766B" w14:textId="359AF156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Pałecznica</w:t>
            </w:r>
          </w:p>
        </w:tc>
        <w:tc>
          <w:tcPr>
            <w:tcW w:w="2551" w:type="dxa"/>
          </w:tcPr>
          <w:p w14:paraId="0274D4DF" w14:textId="0D9909FD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57171500" w14:textId="5EB6ABD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proszowicki</w:t>
            </w:r>
          </w:p>
        </w:tc>
      </w:tr>
      <w:tr w:rsidR="00AD0971" w:rsidRPr="00AD0971" w14:paraId="569D8AD2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6E358CB3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1763A3D8" w14:textId="0DBB3F8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Radziemice</w:t>
            </w:r>
          </w:p>
        </w:tc>
        <w:tc>
          <w:tcPr>
            <w:tcW w:w="2551" w:type="dxa"/>
          </w:tcPr>
          <w:p w14:paraId="64914FD6" w14:textId="53C9990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35B0B1B0" w14:textId="6428EF9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proszowicki</w:t>
            </w:r>
          </w:p>
        </w:tc>
      </w:tr>
      <w:tr w:rsidR="00AD0971" w:rsidRPr="00AD0971" w14:paraId="12466614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74E38AFA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5857A037" w14:textId="7A476D53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Budzów</w:t>
            </w:r>
          </w:p>
        </w:tc>
        <w:tc>
          <w:tcPr>
            <w:tcW w:w="2551" w:type="dxa"/>
          </w:tcPr>
          <w:p w14:paraId="34AA4083" w14:textId="4BA52CDF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0279B5F7" w14:textId="05B5408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suski</w:t>
            </w:r>
          </w:p>
        </w:tc>
      </w:tr>
      <w:tr w:rsidR="00AD0971" w:rsidRPr="00AD0971" w14:paraId="35BF18F6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31C6BA3A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2FE30CF3" w14:textId="04626C4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Ciężkowice</w:t>
            </w:r>
          </w:p>
        </w:tc>
        <w:tc>
          <w:tcPr>
            <w:tcW w:w="2551" w:type="dxa"/>
          </w:tcPr>
          <w:p w14:paraId="3474A3DD" w14:textId="0A4A535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miejsko-wiejska</w:t>
            </w:r>
          </w:p>
        </w:tc>
        <w:tc>
          <w:tcPr>
            <w:tcW w:w="2307" w:type="dxa"/>
          </w:tcPr>
          <w:p w14:paraId="79BF2A1A" w14:textId="2564B373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tarnowski</w:t>
            </w:r>
          </w:p>
        </w:tc>
      </w:tr>
      <w:tr w:rsidR="00AD0971" w:rsidRPr="00AD0971" w14:paraId="0E28032D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7F2D7665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0E240984" w14:textId="2C005B3D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Gromnik</w:t>
            </w:r>
          </w:p>
        </w:tc>
        <w:tc>
          <w:tcPr>
            <w:tcW w:w="2551" w:type="dxa"/>
          </w:tcPr>
          <w:p w14:paraId="178DB425" w14:textId="66D9115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3244A2D8" w14:textId="7CD0CFF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tarnowski</w:t>
            </w:r>
          </w:p>
        </w:tc>
      </w:tr>
      <w:tr w:rsidR="00AD0971" w:rsidRPr="00AD0971" w14:paraId="45E8210A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300E8C7F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3930B1FD" w14:textId="08C8D8F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Pleśna</w:t>
            </w:r>
          </w:p>
        </w:tc>
        <w:tc>
          <w:tcPr>
            <w:tcW w:w="2551" w:type="dxa"/>
          </w:tcPr>
          <w:p w14:paraId="1C290630" w14:textId="4CD5264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6CDF19A8" w14:textId="6CC62BBA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tarnowski</w:t>
            </w:r>
          </w:p>
        </w:tc>
      </w:tr>
      <w:tr w:rsidR="00AD0971" w:rsidRPr="00AD0971" w14:paraId="7A6742A6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754862C2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75019C6B" w14:textId="54FE3D7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Szerzyny</w:t>
            </w:r>
          </w:p>
        </w:tc>
        <w:tc>
          <w:tcPr>
            <w:tcW w:w="2551" w:type="dxa"/>
          </w:tcPr>
          <w:p w14:paraId="59DA9D18" w14:textId="7AA9D916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32C99509" w14:textId="78341D2F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tarnowski</w:t>
            </w:r>
          </w:p>
        </w:tc>
      </w:tr>
      <w:tr w:rsidR="00AD0971" w:rsidRPr="00AD0971" w14:paraId="760ACDED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6674C5FA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28DBE269" w14:textId="6846DA4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Biały Dunajec</w:t>
            </w:r>
          </w:p>
        </w:tc>
        <w:tc>
          <w:tcPr>
            <w:tcW w:w="2551" w:type="dxa"/>
          </w:tcPr>
          <w:p w14:paraId="1689A0C7" w14:textId="2C2BF2C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38E9A279" w14:textId="5FCEC6E0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tatrzański</w:t>
            </w:r>
          </w:p>
        </w:tc>
      </w:tr>
      <w:tr w:rsidR="00AD0971" w:rsidRPr="00AD0971" w14:paraId="086891E5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178AF25D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4880979A" w14:textId="7BC42475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Bukowina Tatrzańska</w:t>
            </w:r>
          </w:p>
        </w:tc>
        <w:tc>
          <w:tcPr>
            <w:tcW w:w="2551" w:type="dxa"/>
          </w:tcPr>
          <w:p w14:paraId="0844C32B" w14:textId="52B37824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51000264" w14:textId="1E3D934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tatrzański</w:t>
            </w:r>
          </w:p>
        </w:tc>
      </w:tr>
      <w:tr w:rsidR="00AD0971" w:rsidRPr="00AD0971" w14:paraId="5975E388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2EB1B052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71C6011E" w14:textId="30C9F53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Poronin</w:t>
            </w:r>
          </w:p>
        </w:tc>
        <w:tc>
          <w:tcPr>
            <w:tcW w:w="2551" w:type="dxa"/>
          </w:tcPr>
          <w:p w14:paraId="5425D91A" w14:textId="44537D40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4B06A85D" w14:textId="50D6ACEB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tatrzański</w:t>
            </w:r>
          </w:p>
        </w:tc>
      </w:tr>
      <w:tr w:rsidR="00AD0971" w:rsidRPr="00AD0971" w14:paraId="6798FCEB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1AA6B9E4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09361F5F" w14:textId="679D022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Zakopane</w:t>
            </w:r>
          </w:p>
        </w:tc>
        <w:tc>
          <w:tcPr>
            <w:tcW w:w="2551" w:type="dxa"/>
          </w:tcPr>
          <w:p w14:paraId="7C5E342F" w14:textId="04D47DDD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miejska</w:t>
            </w:r>
          </w:p>
        </w:tc>
        <w:tc>
          <w:tcPr>
            <w:tcW w:w="2307" w:type="dxa"/>
          </w:tcPr>
          <w:p w14:paraId="4504E383" w14:textId="33509AE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tatrzański</w:t>
            </w:r>
          </w:p>
        </w:tc>
      </w:tr>
      <w:tr w:rsidR="00AD0971" w:rsidRPr="00AD0971" w14:paraId="52F70D81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732BA586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6C7A03EE" w14:textId="3A6319C2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Lanckorona</w:t>
            </w:r>
          </w:p>
        </w:tc>
        <w:tc>
          <w:tcPr>
            <w:tcW w:w="2551" w:type="dxa"/>
          </w:tcPr>
          <w:p w14:paraId="1FF5C437" w14:textId="5BCD2484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3275241C" w14:textId="35A46F79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wadowicki</w:t>
            </w:r>
          </w:p>
        </w:tc>
      </w:tr>
      <w:tr w:rsidR="00AD0971" w:rsidRPr="00AD0971" w14:paraId="2E95F18B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6ACDE4B4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77CBBB3C" w14:textId="63B41A2B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Spytkowice</w:t>
            </w:r>
          </w:p>
        </w:tc>
        <w:tc>
          <w:tcPr>
            <w:tcW w:w="2551" w:type="dxa"/>
          </w:tcPr>
          <w:p w14:paraId="5DDAD1B9" w14:textId="75A6435C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2EAC99D3" w14:textId="08785A28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wadowicki</w:t>
            </w:r>
          </w:p>
        </w:tc>
      </w:tr>
      <w:tr w:rsidR="00AD0971" w:rsidRPr="00AD0971" w14:paraId="5CD37E8D" w14:textId="77777777" w:rsidTr="00AD0971">
        <w:trPr>
          <w:trHeight w:val="20"/>
        </w:trPr>
        <w:tc>
          <w:tcPr>
            <w:tcW w:w="949" w:type="dxa"/>
            <w:shd w:val="clear" w:color="auto" w:fill="D9D9D9" w:themeFill="background1" w:themeFillShade="D9"/>
            <w:noWrap/>
            <w:vAlign w:val="center"/>
          </w:tcPr>
          <w:p w14:paraId="49603CAF" w14:textId="77777777" w:rsidR="00AD0971" w:rsidRPr="00AD0971" w:rsidRDefault="00AD0971" w:rsidP="00AD0971">
            <w:pPr>
              <w:pStyle w:val="Akapitzlist"/>
              <w:numPr>
                <w:ilvl w:val="0"/>
                <w:numId w:val="40"/>
              </w:numPr>
              <w:suppressAutoHyphens w:val="0"/>
              <w:spacing w:after="0"/>
              <w:ind w:left="0" w:firstLine="0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</w:tcPr>
          <w:p w14:paraId="0C04E197" w14:textId="5DB31837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Wieprz</w:t>
            </w:r>
          </w:p>
        </w:tc>
        <w:tc>
          <w:tcPr>
            <w:tcW w:w="2551" w:type="dxa"/>
          </w:tcPr>
          <w:p w14:paraId="324F136E" w14:textId="4A4FA684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wiejska</w:t>
            </w:r>
          </w:p>
        </w:tc>
        <w:tc>
          <w:tcPr>
            <w:tcW w:w="2307" w:type="dxa"/>
          </w:tcPr>
          <w:p w14:paraId="1EA937EF" w14:textId="4CA74011" w:rsidR="00AD0971" w:rsidRPr="00AD0971" w:rsidRDefault="00AD0971" w:rsidP="00AD0971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0971">
              <w:rPr>
                <w:rFonts w:ascii="Arial" w:hAnsi="Arial" w:cs="Arial"/>
              </w:rPr>
              <w:t>wadowicki</w:t>
            </w:r>
          </w:p>
        </w:tc>
      </w:tr>
    </w:tbl>
    <w:p w14:paraId="5DB7B9FB" w14:textId="6A8F31E1" w:rsidR="006C5A38" w:rsidRPr="009C23D7" w:rsidRDefault="007B6F8D" w:rsidP="00AD0971">
      <w:pPr>
        <w:spacing w:before="120" w:after="0" w:line="240" w:lineRule="auto"/>
        <w:ind w:left="142" w:hanging="142"/>
        <w:rPr>
          <w:rFonts w:ascii="Arial" w:hAnsi="Arial" w:cs="Arial"/>
          <w:i/>
          <w:sz w:val="20"/>
          <w:szCs w:val="20"/>
        </w:rPr>
      </w:pPr>
      <w:r w:rsidRPr="009C23D7">
        <w:rPr>
          <w:rFonts w:ascii="Arial" w:hAnsi="Arial" w:cs="Arial"/>
          <w:i/>
          <w:sz w:val="20"/>
          <w:szCs w:val="20"/>
        </w:rPr>
        <w:t xml:space="preserve">* </w:t>
      </w:r>
      <w:r w:rsidR="00AD0971" w:rsidRPr="00AD0971">
        <w:rPr>
          <w:rFonts w:ascii="Arial" w:hAnsi="Arial" w:cs="Arial"/>
          <w:i/>
          <w:sz w:val="20"/>
          <w:szCs w:val="20"/>
        </w:rPr>
        <w:t xml:space="preserve">Na podstawie „Sprawozdania rzeczowo-finansowego z wykonania przez gminę zadań z zakresu wspierania rodziny i systemu pieczy zastępczej” za okres od 2024-07-01 do 2024-12-31 (dostęp: </w:t>
      </w:r>
      <w:r w:rsidR="00AD0971" w:rsidRPr="00AD0971">
        <w:rPr>
          <w:rFonts w:ascii="Arial" w:hAnsi="Arial" w:cs="Arial"/>
          <w:i/>
          <w:sz w:val="20"/>
          <w:szCs w:val="20"/>
        </w:rPr>
        <w:lastRenderedPageBreak/>
        <w:t xml:space="preserve">05.03.2025 r.) oraz „Sprawozdania rzeczowo-finansowego z wykonywania przez powiat zadań innych niż realizacja dodatku wychowawczego, dodatku do zryczałtowanej kwoty, o którym mowa w </w:t>
      </w:r>
      <w:r w:rsidR="00AD0971">
        <w:rPr>
          <w:rFonts w:ascii="Arial" w:hAnsi="Arial" w:cs="Arial"/>
          <w:i/>
          <w:sz w:val="20"/>
          <w:szCs w:val="20"/>
        </w:rPr>
        <w:t xml:space="preserve">art. 115 ust. 2a ustawy z dnia </w:t>
      </w:r>
      <w:r w:rsidR="00AD0971" w:rsidRPr="00AD0971">
        <w:rPr>
          <w:rFonts w:ascii="Arial" w:hAnsi="Arial" w:cs="Arial"/>
          <w:i/>
          <w:sz w:val="20"/>
          <w:szCs w:val="20"/>
        </w:rPr>
        <w:t>9 czerwca 2011 r. o wspieraniu rodziny i systemie pieczy zastępczej, i dodatku w wysokości świadczenia wychowawczego, o którym mowa w art. 113a tej ustawy” za okres od 2024-07-01 do 2024-12-31 (dostęp: 05.03.2025 r.)</w:t>
      </w:r>
    </w:p>
    <w:sectPr w:rsidR="006C5A38" w:rsidRPr="009C23D7" w:rsidSect="00643560">
      <w:footerReference w:type="default" r:id="rId10"/>
      <w:headerReference w:type="first" r:id="rId11"/>
      <w:footerReference w:type="first" r:id="rId12"/>
      <w:endnotePr>
        <w:numFmt w:val="decimal"/>
      </w:endnotePr>
      <w:type w:val="continuous"/>
      <w:pgSz w:w="11906" w:h="16838" w:code="9"/>
      <w:pgMar w:top="1134" w:right="1418" w:bottom="1134" w:left="1418" w:header="709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D30AC" w14:textId="77777777" w:rsidR="00864D9D" w:rsidRDefault="00864D9D" w:rsidP="00EC5F30">
      <w:pPr>
        <w:spacing w:after="0" w:line="240" w:lineRule="auto"/>
      </w:pPr>
      <w:r>
        <w:separator/>
      </w:r>
    </w:p>
  </w:endnote>
  <w:endnote w:type="continuationSeparator" w:id="0">
    <w:p w14:paraId="7CE7001F" w14:textId="77777777" w:rsidR="00864D9D" w:rsidRDefault="00864D9D" w:rsidP="00EC5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PS">
    <w:charset w:val="02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411281"/>
      <w:docPartObj>
        <w:docPartGallery w:val="Page Numbers (Bottom of Page)"/>
        <w:docPartUnique/>
      </w:docPartObj>
    </w:sdtPr>
    <w:sdtContent>
      <w:sdt>
        <w:sdtPr>
          <w:id w:val="-1143336660"/>
          <w:docPartObj>
            <w:docPartGallery w:val="Page Numbers (Top of Page)"/>
            <w:docPartUnique/>
          </w:docPartObj>
        </w:sdtPr>
        <w:sdtContent>
          <w:p w14:paraId="06932A9E" w14:textId="17FF250B" w:rsidR="009B668A" w:rsidRDefault="009B668A">
            <w:pPr>
              <w:pStyle w:val="Stopka"/>
              <w:jc w:val="right"/>
            </w:pPr>
            <w:r w:rsidRPr="009C23D7">
              <w:rPr>
                <w:rFonts w:ascii="Times New Roman" w:hAnsi="Times New Roman"/>
                <w:sz w:val="20"/>
                <w:szCs w:val="24"/>
              </w:rPr>
              <w:t xml:space="preserve">Strona </w:t>
            </w:r>
            <w:r w:rsidRPr="009C23D7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begin"/>
            </w:r>
            <w:r w:rsidRPr="009C23D7">
              <w:rPr>
                <w:rFonts w:ascii="Times New Roman" w:hAnsi="Times New Roman"/>
                <w:b/>
                <w:bCs/>
                <w:sz w:val="20"/>
                <w:szCs w:val="24"/>
              </w:rPr>
              <w:instrText>PAGE</w:instrText>
            </w:r>
            <w:r w:rsidRPr="009C23D7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separate"/>
            </w:r>
            <w:r w:rsidR="00AD0971">
              <w:rPr>
                <w:rFonts w:ascii="Times New Roman" w:hAnsi="Times New Roman"/>
                <w:b/>
                <w:bCs/>
                <w:noProof/>
                <w:sz w:val="20"/>
                <w:szCs w:val="24"/>
              </w:rPr>
              <w:t>3</w:t>
            </w:r>
            <w:r w:rsidRPr="009C23D7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end"/>
            </w:r>
            <w:r w:rsidRPr="009C23D7">
              <w:rPr>
                <w:rFonts w:ascii="Times New Roman" w:hAnsi="Times New Roman"/>
                <w:sz w:val="20"/>
                <w:szCs w:val="24"/>
              </w:rPr>
              <w:t xml:space="preserve"> z </w:t>
            </w:r>
            <w:r w:rsidRPr="009C23D7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begin"/>
            </w:r>
            <w:r w:rsidRPr="009C23D7">
              <w:rPr>
                <w:rFonts w:ascii="Times New Roman" w:hAnsi="Times New Roman"/>
                <w:b/>
                <w:bCs/>
                <w:sz w:val="20"/>
                <w:szCs w:val="24"/>
              </w:rPr>
              <w:instrText>NUMPAGES</w:instrText>
            </w:r>
            <w:r w:rsidRPr="009C23D7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separate"/>
            </w:r>
            <w:r w:rsidR="00AD0971">
              <w:rPr>
                <w:rFonts w:ascii="Times New Roman" w:hAnsi="Times New Roman"/>
                <w:b/>
                <w:bCs/>
                <w:noProof/>
                <w:sz w:val="20"/>
                <w:szCs w:val="24"/>
              </w:rPr>
              <w:t>3</w:t>
            </w:r>
            <w:r w:rsidRPr="009C23D7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0562CB0E" w14:textId="77777777" w:rsidR="006259DD" w:rsidRDefault="006259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9235142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AD62268" w14:textId="44A533DB" w:rsidR="009B668A" w:rsidRDefault="009B668A">
            <w:pPr>
              <w:pStyle w:val="Stopka"/>
              <w:jc w:val="right"/>
            </w:pPr>
            <w:r w:rsidRPr="00643560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Pr="00643560">
              <w:rPr>
                <w:rFonts w:ascii="Times New Roman" w:hAnsi="Times New Roman"/>
                <w:bCs/>
                <w:sz w:val="20"/>
                <w:szCs w:val="20"/>
              </w:rPr>
              <w:fldChar w:fldCharType="begin"/>
            </w:r>
            <w:r w:rsidRPr="00643560">
              <w:rPr>
                <w:rFonts w:ascii="Times New Roman" w:hAnsi="Times New Roman"/>
                <w:bCs/>
                <w:sz w:val="20"/>
                <w:szCs w:val="20"/>
              </w:rPr>
              <w:instrText>PAGE</w:instrText>
            </w:r>
            <w:r w:rsidRPr="00643560">
              <w:rPr>
                <w:rFonts w:ascii="Times New Roman" w:hAnsi="Times New Roman"/>
                <w:bCs/>
                <w:sz w:val="20"/>
                <w:szCs w:val="20"/>
              </w:rPr>
              <w:fldChar w:fldCharType="separate"/>
            </w:r>
            <w:r w:rsidR="00AD0971">
              <w:rPr>
                <w:rFonts w:ascii="Times New Roman" w:hAnsi="Times New Roman"/>
                <w:bCs/>
                <w:noProof/>
                <w:sz w:val="20"/>
                <w:szCs w:val="20"/>
              </w:rPr>
              <w:t>1</w:t>
            </w:r>
            <w:r w:rsidRPr="00643560">
              <w:rPr>
                <w:rFonts w:ascii="Times New Roman" w:hAnsi="Times New Roman"/>
                <w:bCs/>
                <w:sz w:val="20"/>
                <w:szCs w:val="20"/>
              </w:rPr>
              <w:fldChar w:fldCharType="end"/>
            </w:r>
            <w:r w:rsidRPr="00643560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643560">
              <w:rPr>
                <w:rFonts w:ascii="Times New Roman" w:hAnsi="Times New Roman"/>
                <w:bCs/>
                <w:sz w:val="20"/>
                <w:szCs w:val="20"/>
              </w:rPr>
              <w:fldChar w:fldCharType="begin"/>
            </w:r>
            <w:r w:rsidRPr="00643560">
              <w:rPr>
                <w:rFonts w:ascii="Times New Roman" w:hAnsi="Times New Roman"/>
                <w:bCs/>
                <w:sz w:val="20"/>
                <w:szCs w:val="20"/>
              </w:rPr>
              <w:instrText>NUMPAGES</w:instrText>
            </w:r>
            <w:r w:rsidRPr="00643560">
              <w:rPr>
                <w:rFonts w:ascii="Times New Roman" w:hAnsi="Times New Roman"/>
                <w:bCs/>
                <w:sz w:val="20"/>
                <w:szCs w:val="20"/>
              </w:rPr>
              <w:fldChar w:fldCharType="separate"/>
            </w:r>
            <w:r w:rsidR="00AD0971">
              <w:rPr>
                <w:rFonts w:ascii="Times New Roman" w:hAnsi="Times New Roman"/>
                <w:bCs/>
                <w:noProof/>
                <w:sz w:val="20"/>
                <w:szCs w:val="20"/>
              </w:rPr>
              <w:t>3</w:t>
            </w:r>
            <w:r w:rsidRPr="00643560">
              <w:rPr>
                <w:rFonts w:ascii="Times New Roman" w:hAnsi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EA15110" w14:textId="77777777" w:rsidR="009B668A" w:rsidRDefault="009B66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66ABA" w14:textId="77777777" w:rsidR="00864D9D" w:rsidRDefault="00864D9D" w:rsidP="00EC5F30">
      <w:pPr>
        <w:spacing w:after="0" w:line="240" w:lineRule="auto"/>
      </w:pPr>
      <w:r>
        <w:separator/>
      </w:r>
    </w:p>
  </w:footnote>
  <w:footnote w:type="continuationSeparator" w:id="0">
    <w:p w14:paraId="2DCC4EAA" w14:textId="77777777" w:rsidR="00864D9D" w:rsidRDefault="00864D9D" w:rsidP="00EC5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7CC1D" w14:textId="580530AC" w:rsidR="00B12DA5" w:rsidRDefault="00643560">
    <w:pPr>
      <w:pStyle w:val="Nagwek"/>
    </w:pPr>
    <w:r>
      <w:rPr>
        <w:noProof/>
        <w:lang w:eastAsia="pl-PL"/>
      </w:rPr>
      <w:drawing>
        <wp:inline distT="0" distB="0" distL="0" distR="0" wp14:anchorId="5A29224E" wp14:editId="452DF613">
          <wp:extent cx="5759450" cy="751840"/>
          <wp:effectExtent l="0" t="0" r="0" b="0"/>
          <wp:docPr id="2" name="Obraz 2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Nagwek3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63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kropkaminus"/>
      <w:lvlText w:val="–"/>
      <w:lvlJc w:val="left"/>
      <w:pPr>
        <w:tabs>
          <w:tab w:val="num" w:pos="644"/>
        </w:tabs>
        <w:ind w:left="644" w:hanging="360"/>
      </w:pPr>
      <w:rPr>
        <w:rFonts w:ascii="Times New Roman" w:hAnsi="Times New Roman" w:cs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Nagwek2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Symbol" w:hAnsi="Symbol" w:cs="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Symbol" w:hAnsi="Symbol" w:cs="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kropka"/>
      <w:lvlText w:val=""/>
      <w:lvlJc w:val="left"/>
      <w:pPr>
        <w:tabs>
          <w:tab w:val="num" w:pos="737"/>
        </w:tabs>
        <w:ind w:left="737" w:hanging="453"/>
      </w:pPr>
      <w:rPr>
        <w:rFonts w:ascii="Symbol" w:hAnsi="Symbol"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2477CD4"/>
    <w:multiLevelType w:val="hybridMultilevel"/>
    <w:tmpl w:val="147A03D6"/>
    <w:lvl w:ilvl="0" w:tplc="9D6CC084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038F2B88"/>
    <w:multiLevelType w:val="hybridMultilevel"/>
    <w:tmpl w:val="9E62B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915657"/>
    <w:multiLevelType w:val="hybridMultilevel"/>
    <w:tmpl w:val="34CE24E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0F">
      <w:start w:val="1"/>
      <w:numFmt w:val="decimal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12073B8"/>
    <w:multiLevelType w:val="hybridMultilevel"/>
    <w:tmpl w:val="3B302C60"/>
    <w:lvl w:ilvl="0" w:tplc="D7F45E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C23A02"/>
    <w:multiLevelType w:val="hybridMultilevel"/>
    <w:tmpl w:val="0B38E5F8"/>
    <w:lvl w:ilvl="0" w:tplc="04150011">
      <w:start w:val="1"/>
      <w:numFmt w:val="decimal"/>
      <w:lvlText w:val="%1."/>
      <w:lvlJc w:val="left"/>
      <w:pPr>
        <w:ind w:left="720" w:hanging="360"/>
      </w:pPr>
    </w:lvl>
    <w:lvl w:ilvl="1" w:tplc="4E36E7C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C5674"/>
    <w:multiLevelType w:val="hybridMultilevel"/>
    <w:tmpl w:val="AD3EC724"/>
    <w:lvl w:ilvl="0" w:tplc="04150011">
      <w:start w:val="1"/>
      <w:numFmt w:val="decimal"/>
      <w:lvlText w:val="%1)"/>
      <w:lvlJc w:val="left"/>
      <w:pPr>
        <w:ind w:left="11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3" w15:restartNumberingAfterBreak="0">
    <w:nsid w:val="254C20ED"/>
    <w:multiLevelType w:val="hybridMultilevel"/>
    <w:tmpl w:val="CF22EE1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9E73E85"/>
    <w:multiLevelType w:val="hybridMultilevel"/>
    <w:tmpl w:val="7E4EE5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E36E7C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0A6A88"/>
    <w:multiLevelType w:val="hybridMultilevel"/>
    <w:tmpl w:val="C2442784"/>
    <w:lvl w:ilvl="0" w:tplc="783023E8">
      <w:start w:val="1"/>
      <w:numFmt w:val="lowerLetter"/>
      <w:lvlText w:val="%1)"/>
      <w:lvlJc w:val="left"/>
      <w:pPr>
        <w:ind w:left="363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6" w15:restartNumberingAfterBreak="0">
    <w:nsid w:val="2DAF58CF"/>
    <w:multiLevelType w:val="hybridMultilevel"/>
    <w:tmpl w:val="71C04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E209B1"/>
    <w:multiLevelType w:val="hybridMultilevel"/>
    <w:tmpl w:val="08D640A8"/>
    <w:lvl w:ilvl="0" w:tplc="0415000F">
      <w:start w:val="1"/>
      <w:numFmt w:val="decimal"/>
      <w:lvlText w:val="%1.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31BF2411"/>
    <w:multiLevelType w:val="hybridMultilevel"/>
    <w:tmpl w:val="90F6AC1A"/>
    <w:lvl w:ilvl="0" w:tplc="04150011">
      <w:start w:val="1"/>
      <w:numFmt w:val="decimal"/>
      <w:lvlText w:val="%1)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9" w15:restartNumberingAfterBreak="0">
    <w:nsid w:val="43A13DD4"/>
    <w:multiLevelType w:val="hybridMultilevel"/>
    <w:tmpl w:val="5824BDF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7E0910"/>
    <w:multiLevelType w:val="hybridMultilevel"/>
    <w:tmpl w:val="9676B4CA"/>
    <w:lvl w:ilvl="0" w:tplc="0415000F">
      <w:start w:val="1"/>
      <w:numFmt w:val="decimal"/>
      <w:lvlText w:val="%1.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1" w15:restartNumberingAfterBreak="0">
    <w:nsid w:val="48301FB9"/>
    <w:multiLevelType w:val="hybridMultilevel"/>
    <w:tmpl w:val="9AA8B9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760834"/>
    <w:multiLevelType w:val="hybridMultilevel"/>
    <w:tmpl w:val="8D4AC004"/>
    <w:lvl w:ilvl="0" w:tplc="B9D4B3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321EAD"/>
    <w:multiLevelType w:val="hybridMultilevel"/>
    <w:tmpl w:val="94A60962"/>
    <w:lvl w:ilvl="0" w:tplc="5268C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554902"/>
    <w:multiLevelType w:val="hybridMultilevel"/>
    <w:tmpl w:val="0D223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1C6283"/>
    <w:multiLevelType w:val="hybridMultilevel"/>
    <w:tmpl w:val="1E78490C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64900D5"/>
    <w:multiLevelType w:val="hybridMultilevel"/>
    <w:tmpl w:val="423421E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603B33"/>
    <w:multiLevelType w:val="hybridMultilevel"/>
    <w:tmpl w:val="9B9AD7C2"/>
    <w:lvl w:ilvl="0" w:tplc="14DEF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2E197B"/>
    <w:multiLevelType w:val="hybridMultilevel"/>
    <w:tmpl w:val="7B10B5C4"/>
    <w:lvl w:ilvl="0" w:tplc="0415000F">
      <w:start w:val="1"/>
      <w:numFmt w:val="decimal"/>
      <w:lvlText w:val="%1."/>
      <w:lvlJc w:val="left"/>
      <w:pPr>
        <w:ind w:left="2502" w:hanging="360"/>
      </w:pPr>
    </w:lvl>
    <w:lvl w:ilvl="1" w:tplc="04150019" w:tentative="1">
      <w:start w:val="1"/>
      <w:numFmt w:val="lowerLetter"/>
      <w:lvlText w:val="%2."/>
      <w:lvlJc w:val="left"/>
      <w:pPr>
        <w:ind w:left="3222" w:hanging="360"/>
      </w:pPr>
    </w:lvl>
    <w:lvl w:ilvl="2" w:tplc="0415001B" w:tentative="1">
      <w:start w:val="1"/>
      <w:numFmt w:val="lowerRoman"/>
      <w:lvlText w:val="%3."/>
      <w:lvlJc w:val="right"/>
      <w:pPr>
        <w:ind w:left="3942" w:hanging="180"/>
      </w:pPr>
    </w:lvl>
    <w:lvl w:ilvl="3" w:tplc="0415000F" w:tentative="1">
      <w:start w:val="1"/>
      <w:numFmt w:val="decimal"/>
      <w:lvlText w:val="%4."/>
      <w:lvlJc w:val="left"/>
      <w:pPr>
        <w:ind w:left="4662" w:hanging="360"/>
      </w:pPr>
    </w:lvl>
    <w:lvl w:ilvl="4" w:tplc="04150019" w:tentative="1">
      <w:start w:val="1"/>
      <w:numFmt w:val="lowerLetter"/>
      <w:lvlText w:val="%5."/>
      <w:lvlJc w:val="left"/>
      <w:pPr>
        <w:ind w:left="5382" w:hanging="360"/>
      </w:pPr>
    </w:lvl>
    <w:lvl w:ilvl="5" w:tplc="0415001B" w:tentative="1">
      <w:start w:val="1"/>
      <w:numFmt w:val="lowerRoman"/>
      <w:lvlText w:val="%6."/>
      <w:lvlJc w:val="right"/>
      <w:pPr>
        <w:ind w:left="6102" w:hanging="180"/>
      </w:pPr>
    </w:lvl>
    <w:lvl w:ilvl="6" w:tplc="0415000F" w:tentative="1">
      <w:start w:val="1"/>
      <w:numFmt w:val="decimal"/>
      <w:lvlText w:val="%7."/>
      <w:lvlJc w:val="left"/>
      <w:pPr>
        <w:ind w:left="6822" w:hanging="360"/>
      </w:pPr>
    </w:lvl>
    <w:lvl w:ilvl="7" w:tplc="04150019" w:tentative="1">
      <w:start w:val="1"/>
      <w:numFmt w:val="lowerLetter"/>
      <w:lvlText w:val="%8."/>
      <w:lvlJc w:val="left"/>
      <w:pPr>
        <w:ind w:left="7542" w:hanging="360"/>
      </w:pPr>
    </w:lvl>
    <w:lvl w:ilvl="8" w:tplc="0415001B" w:tentative="1">
      <w:start w:val="1"/>
      <w:numFmt w:val="lowerRoman"/>
      <w:lvlText w:val="%9."/>
      <w:lvlJc w:val="right"/>
      <w:pPr>
        <w:ind w:left="8262" w:hanging="180"/>
      </w:pPr>
    </w:lvl>
  </w:abstractNum>
  <w:abstractNum w:abstractNumId="29" w15:restartNumberingAfterBreak="0">
    <w:nsid w:val="5FCB3163"/>
    <w:multiLevelType w:val="hybridMultilevel"/>
    <w:tmpl w:val="F5ECE6B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77732C"/>
    <w:multiLevelType w:val="hybridMultilevel"/>
    <w:tmpl w:val="96ACB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9B05E2"/>
    <w:multiLevelType w:val="hybridMultilevel"/>
    <w:tmpl w:val="DEAAD9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F00578"/>
    <w:multiLevelType w:val="hybridMultilevel"/>
    <w:tmpl w:val="001EFBE6"/>
    <w:lvl w:ilvl="0" w:tplc="BECE90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5F1FA8"/>
    <w:multiLevelType w:val="hybridMultilevel"/>
    <w:tmpl w:val="C964A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A26D4"/>
    <w:multiLevelType w:val="hybridMultilevel"/>
    <w:tmpl w:val="E66EB1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C029F"/>
    <w:multiLevelType w:val="hybridMultilevel"/>
    <w:tmpl w:val="9B50B0C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99B0830"/>
    <w:multiLevelType w:val="hybridMultilevel"/>
    <w:tmpl w:val="AEAEEB72"/>
    <w:lvl w:ilvl="0" w:tplc="11CC2566">
      <w:start w:val="2"/>
      <w:numFmt w:val="upperRoman"/>
      <w:lvlText w:val="%1."/>
      <w:lvlJc w:val="right"/>
      <w:pPr>
        <w:ind w:left="107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E03C4"/>
    <w:multiLevelType w:val="hybridMultilevel"/>
    <w:tmpl w:val="41CCB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217171"/>
    <w:multiLevelType w:val="hybridMultilevel"/>
    <w:tmpl w:val="113C9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9C4E93"/>
    <w:multiLevelType w:val="hybridMultilevel"/>
    <w:tmpl w:val="6E88E1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52634976">
    <w:abstractNumId w:val="0"/>
  </w:num>
  <w:num w:numId="2" w16cid:durableId="256065884">
    <w:abstractNumId w:val="1"/>
  </w:num>
  <w:num w:numId="3" w16cid:durableId="1026829914">
    <w:abstractNumId w:val="2"/>
  </w:num>
  <w:num w:numId="4" w16cid:durableId="1963002672">
    <w:abstractNumId w:val="3"/>
  </w:num>
  <w:num w:numId="5" w16cid:durableId="1903905622">
    <w:abstractNumId w:val="4"/>
  </w:num>
  <w:num w:numId="6" w16cid:durableId="1417897525">
    <w:abstractNumId w:val="5"/>
  </w:num>
  <w:num w:numId="7" w16cid:durableId="1733962062">
    <w:abstractNumId w:val="6"/>
  </w:num>
  <w:num w:numId="8" w16cid:durableId="77599171">
    <w:abstractNumId w:val="30"/>
  </w:num>
  <w:num w:numId="9" w16cid:durableId="1697005719">
    <w:abstractNumId w:val="22"/>
  </w:num>
  <w:num w:numId="10" w16cid:durableId="1978146066">
    <w:abstractNumId w:val="39"/>
  </w:num>
  <w:num w:numId="11" w16cid:durableId="236718711">
    <w:abstractNumId w:val="21"/>
  </w:num>
  <w:num w:numId="12" w16cid:durableId="1259799399">
    <w:abstractNumId w:val="37"/>
  </w:num>
  <w:num w:numId="13" w16cid:durableId="423572990">
    <w:abstractNumId w:val="8"/>
  </w:num>
  <w:num w:numId="14" w16cid:durableId="1851676444">
    <w:abstractNumId w:val="15"/>
  </w:num>
  <w:num w:numId="15" w16cid:durableId="107629403">
    <w:abstractNumId w:val="25"/>
  </w:num>
  <w:num w:numId="16" w16cid:durableId="1955364129">
    <w:abstractNumId w:val="24"/>
  </w:num>
  <w:num w:numId="17" w16cid:durableId="905646081">
    <w:abstractNumId w:val="27"/>
  </w:num>
  <w:num w:numId="18" w16cid:durableId="1877424295">
    <w:abstractNumId w:val="12"/>
  </w:num>
  <w:num w:numId="19" w16cid:durableId="186870651">
    <w:abstractNumId w:val="26"/>
  </w:num>
  <w:num w:numId="20" w16cid:durableId="215049041">
    <w:abstractNumId w:val="32"/>
  </w:num>
  <w:num w:numId="21" w16cid:durableId="288241635">
    <w:abstractNumId w:val="29"/>
  </w:num>
  <w:num w:numId="22" w16cid:durableId="15741595">
    <w:abstractNumId w:val="34"/>
  </w:num>
  <w:num w:numId="23" w16cid:durableId="185289532">
    <w:abstractNumId w:val="28"/>
  </w:num>
  <w:num w:numId="24" w16cid:durableId="502816926">
    <w:abstractNumId w:val="7"/>
  </w:num>
  <w:num w:numId="25" w16cid:durableId="1888294986">
    <w:abstractNumId w:val="11"/>
  </w:num>
  <w:num w:numId="26" w16cid:durableId="1306086560">
    <w:abstractNumId w:val="17"/>
  </w:num>
  <w:num w:numId="27" w16cid:durableId="142890104">
    <w:abstractNumId w:val="20"/>
  </w:num>
  <w:num w:numId="28" w16cid:durableId="613026578">
    <w:abstractNumId w:val="35"/>
  </w:num>
  <w:num w:numId="29" w16cid:durableId="805779156">
    <w:abstractNumId w:val="9"/>
  </w:num>
  <w:num w:numId="30" w16cid:durableId="1256746339">
    <w:abstractNumId w:val="14"/>
  </w:num>
  <w:num w:numId="31" w16cid:durableId="1120804279">
    <w:abstractNumId w:val="38"/>
  </w:num>
  <w:num w:numId="32" w16cid:durableId="30618381">
    <w:abstractNumId w:val="18"/>
  </w:num>
  <w:num w:numId="33" w16cid:durableId="1455633470">
    <w:abstractNumId w:val="19"/>
  </w:num>
  <w:num w:numId="34" w16cid:durableId="1356425447">
    <w:abstractNumId w:val="36"/>
  </w:num>
  <w:num w:numId="35" w16cid:durableId="803427894">
    <w:abstractNumId w:val="13"/>
  </w:num>
  <w:num w:numId="36" w16cid:durableId="317728793">
    <w:abstractNumId w:val="16"/>
  </w:num>
  <w:num w:numId="37" w16cid:durableId="547497400">
    <w:abstractNumId w:val="31"/>
  </w:num>
  <w:num w:numId="38" w16cid:durableId="524363814">
    <w:abstractNumId w:val="23"/>
  </w:num>
  <w:num w:numId="39" w16cid:durableId="1847206731">
    <w:abstractNumId w:val="10"/>
  </w:num>
  <w:num w:numId="40" w16cid:durableId="20502519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548"/>
    <w:rsid w:val="000108DF"/>
    <w:rsid w:val="00011EC7"/>
    <w:rsid w:val="0001232D"/>
    <w:rsid w:val="0001343A"/>
    <w:rsid w:val="000237D4"/>
    <w:rsid w:val="0002442E"/>
    <w:rsid w:val="000333ED"/>
    <w:rsid w:val="00034CF6"/>
    <w:rsid w:val="0004112C"/>
    <w:rsid w:val="00045D20"/>
    <w:rsid w:val="00047303"/>
    <w:rsid w:val="00056F72"/>
    <w:rsid w:val="000619C5"/>
    <w:rsid w:val="00064AD7"/>
    <w:rsid w:val="00066681"/>
    <w:rsid w:val="00074874"/>
    <w:rsid w:val="00081D00"/>
    <w:rsid w:val="0008227A"/>
    <w:rsid w:val="00083352"/>
    <w:rsid w:val="00083882"/>
    <w:rsid w:val="000866DD"/>
    <w:rsid w:val="000877A6"/>
    <w:rsid w:val="000918C7"/>
    <w:rsid w:val="00094475"/>
    <w:rsid w:val="000A0803"/>
    <w:rsid w:val="000A1ECF"/>
    <w:rsid w:val="000A209C"/>
    <w:rsid w:val="000A54C9"/>
    <w:rsid w:val="000A60F5"/>
    <w:rsid w:val="000B09D3"/>
    <w:rsid w:val="000B6900"/>
    <w:rsid w:val="000C1A51"/>
    <w:rsid w:val="000C1F9D"/>
    <w:rsid w:val="000C2D28"/>
    <w:rsid w:val="000E17A8"/>
    <w:rsid w:val="000E17A9"/>
    <w:rsid w:val="000E4CF5"/>
    <w:rsid w:val="000E63C7"/>
    <w:rsid w:val="000F403B"/>
    <w:rsid w:val="000F5B73"/>
    <w:rsid w:val="000F5B90"/>
    <w:rsid w:val="000F6A3B"/>
    <w:rsid w:val="001002A7"/>
    <w:rsid w:val="00112082"/>
    <w:rsid w:val="0011575E"/>
    <w:rsid w:val="001165F5"/>
    <w:rsid w:val="00120F56"/>
    <w:rsid w:val="00125447"/>
    <w:rsid w:val="00125A6A"/>
    <w:rsid w:val="00134228"/>
    <w:rsid w:val="001345F9"/>
    <w:rsid w:val="0013567A"/>
    <w:rsid w:val="00135CDE"/>
    <w:rsid w:val="0013627F"/>
    <w:rsid w:val="0014000C"/>
    <w:rsid w:val="00141852"/>
    <w:rsid w:val="00141FB3"/>
    <w:rsid w:val="0014255C"/>
    <w:rsid w:val="00142680"/>
    <w:rsid w:val="00147065"/>
    <w:rsid w:val="00147A90"/>
    <w:rsid w:val="00150106"/>
    <w:rsid w:val="001502DE"/>
    <w:rsid w:val="001516CC"/>
    <w:rsid w:val="001547B0"/>
    <w:rsid w:val="00156BE9"/>
    <w:rsid w:val="001700F0"/>
    <w:rsid w:val="00172114"/>
    <w:rsid w:val="001778A7"/>
    <w:rsid w:val="00185264"/>
    <w:rsid w:val="001853FB"/>
    <w:rsid w:val="001932C3"/>
    <w:rsid w:val="0019451E"/>
    <w:rsid w:val="00195F7B"/>
    <w:rsid w:val="00197307"/>
    <w:rsid w:val="0019799A"/>
    <w:rsid w:val="001A0D3A"/>
    <w:rsid w:val="001A2D8D"/>
    <w:rsid w:val="001A5684"/>
    <w:rsid w:val="001A587B"/>
    <w:rsid w:val="001A6F15"/>
    <w:rsid w:val="001B02AE"/>
    <w:rsid w:val="001B1DCF"/>
    <w:rsid w:val="001B4D07"/>
    <w:rsid w:val="001C0286"/>
    <w:rsid w:val="001C2B3F"/>
    <w:rsid w:val="001C2EBE"/>
    <w:rsid w:val="001E2664"/>
    <w:rsid w:val="001F5FAD"/>
    <w:rsid w:val="001F7A36"/>
    <w:rsid w:val="00202423"/>
    <w:rsid w:val="00214F2F"/>
    <w:rsid w:val="00216E42"/>
    <w:rsid w:val="00220066"/>
    <w:rsid w:val="0022287E"/>
    <w:rsid w:val="0022423C"/>
    <w:rsid w:val="00225208"/>
    <w:rsid w:val="00237274"/>
    <w:rsid w:val="00237447"/>
    <w:rsid w:val="00242E0C"/>
    <w:rsid w:val="00243D68"/>
    <w:rsid w:val="002441F1"/>
    <w:rsid w:val="00244EE6"/>
    <w:rsid w:val="00250D95"/>
    <w:rsid w:val="0025657A"/>
    <w:rsid w:val="00256DAF"/>
    <w:rsid w:val="00267729"/>
    <w:rsid w:val="00267F40"/>
    <w:rsid w:val="00271C4F"/>
    <w:rsid w:val="00283B4D"/>
    <w:rsid w:val="002910AB"/>
    <w:rsid w:val="002923F6"/>
    <w:rsid w:val="00295AD1"/>
    <w:rsid w:val="00296EEB"/>
    <w:rsid w:val="002A4B41"/>
    <w:rsid w:val="002A5C4D"/>
    <w:rsid w:val="002B6E88"/>
    <w:rsid w:val="002B6FEF"/>
    <w:rsid w:val="002C48F9"/>
    <w:rsid w:val="002C5890"/>
    <w:rsid w:val="002C5F72"/>
    <w:rsid w:val="002C64BC"/>
    <w:rsid w:val="002C6BF4"/>
    <w:rsid w:val="002C6FA2"/>
    <w:rsid w:val="002D00A6"/>
    <w:rsid w:val="002D19F4"/>
    <w:rsid w:val="002D4D37"/>
    <w:rsid w:val="002E0C76"/>
    <w:rsid w:val="002E100A"/>
    <w:rsid w:val="002F1D67"/>
    <w:rsid w:val="002F4233"/>
    <w:rsid w:val="002F6C17"/>
    <w:rsid w:val="002F7190"/>
    <w:rsid w:val="00305353"/>
    <w:rsid w:val="00312399"/>
    <w:rsid w:val="00312DAF"/>
    <w:rsid w:val="00312F28"/>
    <w:rsid w:val="00316AE7"/>
    <w:rsid w:val="00316E70"/>
    <w:rsid w:val="0031721A"/>
    <w:rsid w:val="00320F3E"/>
    <w:rsid w:val="00322E0D"/>
    <w:rsid w:val="00324F7E"/>
    <w:rsid w:val="00325416"/>
    <w:rsid w:val="00325765"/>
    <w:rsid w:val="003270F0"/>
    <w:rsid w:val="0033051E"/>
    <w:rsid w:val="0033183A"/>
    <w:rsid w:val="00337225"/>
    <w:rsid w:val="00340BBE"/>
    <w:rsid w:val="003424BA"/>
    <w:rsid w:val="003429C1"/>
    <w:rsid w:val="00347620"/>
    <w:rsid w:val="00354669"/>
    <w:rsid w:val="00356658"/>
    <w:rsid w:val="00361D09"/>
    <w:rsid w:val="003810FF"/>
    <w:rsid w:val="003853E0"/>
    <w:rsid w:val="00385F98"/>
    <w:rsid w:val="003866B6"/>
    <w:rsid w:val="003946B2"/>
    <w:rsid w:val="003A3CFD"/>
    <w:rsid w:val="003A4E63"/>
    <w:rsid w:val="003A5988"/>
    <w:rsid w:val="003A7813"/>
    <w:rsid w:val="003B4CB2"/>
    <w:rsid w:val="003B7669"/>
    <w:rsid w:val="003B7937"/>
    <w:rsid w:val="003C0025"/>
    <w:rsid w:val="003C1894"/>
    <w:rsid w:val="003C1911"/>
    <w:rsid w:val="003C1B1D"/>
    <w:rsid w:val="003C3957"/>
    <w:rsid w:val="003C5D33"/>
    <w:rsid w:val="003C6A36"/>
    <w:rsid w:val="003C77B2"/>
    <w:rsid w:val="003C7C04"/>
    <w:rsid w:val="003D02C9"/>
    <w:rsid w:val="003D1993"/>
    <w:rsid w:val="003D45C2"/>
    <w:rsid w:val="003E04B2"/>
    <w:rsid w:val="003E2109"/>
    <w:rsid w:val="003E55E1"/>
    <w:rsid w:val="003F118D"/>
    <w:rsid w:val="003F1EE0"/>
    <w:rsid w:val="003F5450"/>
    <w:rsid w:val="003F7A89"/>
    <w:rsid w:val="00401BB3"/>
    <w:rsid w:val="00401E64"/>
    <w:rsid w:val="00404537"/>
    <w:rsid w:val="004052B5"/>
    <w:rsid w:val="00412F89"/>
    <w:rsid w:val="00413FF7"/>
    <w:rsid w:val="00415E53"/>
    <w:rsid w:val="00417CFB"/>
    <w:rsid w:val="00420767"/>
    <w:rsid w:val="00424A38"/>
    <w:rsid w:val="0043338A"/>
    <w:rsid w:val="00433E6B"/>
    <w:rsid w:val="00435002"/>
    <w:rsid w:val="0043558D"/>
    <w:rsid w:val="00443CB8"/>
    <w:rsid w:val="004465F6"/>
    <w:rsid w:val="004470BA"/>
    <w:rsid w:val="0045188E"/>
    <w:rsid w:val="00455DA7"/>
    <w:rsid w:val="00456F95"/>
    <w:rsid w:val="004576CE"/>
    <w:rsid w:val="00460FF4"/>
    <w:rsid w:val="00462A33"/>
    <w:rsid w:val="00463A10"/>
    <w:rsid w:val="004650BE"/>
    <w:rsid w:val="004652B3"/>
    <w:rsid w:val="004653C1"/>
    <w:rsid w:val="0046770F"/>
    <w:rsid w:val="004709B8"/>
    <w:rsid w:val="004722F9"/>
    <w:rsid w:val="0047543F"/>
    <w:rsid w:val="00476A70"/>
    <w:rsid w:val="00477D82"/>
    <w:rsid w:val="00477DD7"/>
    <w:rsid w:val="00482D8A"/>
    <w:rsid w:val="0049671F"/>
    <w:rsid w:val="004A1C0E"/>
    <w:rsid w:val="004A2548"/>
    <w:rsid w:val="004A2DA1"/>
    <w:rsid w:val="004A4407"/>
    <w:rsid w:val="004A4A0D"/>
    <w:rsid w:val="004B2EA2"/>
    <w:rsid w:val="004B4A5F"/>
    <w:rsid w:val="004C1725"/>
    <w:rsid w:val="004C1D4B"/>
    <w:rsid w:val="004C342B"/>
    <w:rsid w:val="004C4EC0"/>
    <w:rsid w:val="004C60B5"/>
    <w:rsid w:val="004C7277"/>
    <w:rsid w:val="004D0235"/>
    <w:rsid w:val="004D32A1"/>
    <w:rsid w:val="004D3C0B"/>
    <w:rsid w:val="004D569C"/>
    <w:rsid w:val="004E1C6A"/>
    <w:rsid w:val="004E2C64"/>
    <w:rsid w:val="004E56AC"/>
    <w:rsid w:val="004E79B9"/>
    <w:rsid w:val="004E7B58"/>
    <w:rsid w:val="004F3BFF"/>
    <w:rsid w:val="004F539E"/>
    <w:rsid w:val="005013EF"/>
    <w:rsid w:val="00501BC8"/>
    <w:rsid w:val="00506171"/>
    <w:rsid w:val="0051274F"/>
    <w:rsid w:val="00514548"/>
    <w:rsid w:val="00514797"/>
    <w:rsid w:val="00516328"/>
    <w:rsid w:val="005205C5"/>
    <w:rsid w:val="00523B67"/>
    <w:rsid w:val="0053085D"/>
    <w:rsid w:val="005314A5"/>
    <w:rsid w:val="0053419B"/>
    <w:rsid w:val="005410FA"/>
    <w:rsid w:val="00542F4B"/>
    <w:rsid w:val="00545C00"/>
    <w:rsid w:val="00547EBE"/>
    <w:rsid w:val="00550D62"/>
    <w:rsid w:val="00550EFB"/>
    <w:rsid w:val="00555695"/>
    <w:rsid w:val="00555D23"/>
    <w:rsid w:val="005563CE"/>
    <w:rsid w:val="00556468"/>
    <w:rsid w:val="00556F51"/>
    <w:rsid w:val="00571C0A"/>
    <w:rsid w:val="00574556"/>
    <w:rsid w:val="005816AF"/>
    <w:rsid w:val="00586BBA"/>
    <w:rsid w:val="00590DDC"/>
    <w:rsid w:val="0059267D"/>
    <w:rsid w:val="005A3AD1"/>
    <w:rsid w:val="005A7223"/>
    <w:rsid w:val="005A7456"/>
    <w:rsid w:val="005B0F8D"/>
    <w:rsid w:val="005B10C2"/>
    <w:rsid w:val="005B4428"/>
    <w:rsid w:val="005C1163"/>
    <w:rsid w:val="005C3488"/>
    <w:rsid w:val="005C44BC"/>
    <w:rsid w:val="005D02F3"/>
    <w:rsid w:val="005D2029"/>
    <w:rsid w:val="005D7543"/>
    <w:rsid w:val="005E19AC"/>
    <w:rsid w:val="005E486B"/>
    <w:rsid w:val="005E725D"/>
    <w:rsid w:val="005F22D0"/>
    <w:rsid w:val="005F2B3F"/>
    <w:rsid w:val="005F3690"/>
    <w:rsid w:val="005F38D3"/>
    <w:rsid w:val="005F3F4C"/>
    <w:rsid w:val="005F74AE"/>
    <w:rsid w:val="005F7AA2"/>
    <w:rsid w:val="00602B20"/>
    <w:rsid w:val="00605E52"/>
    <w:rsid w:val="00607B7A"/>
    <w:rsid w:val="00611E5A"/>
    <w:rsid w:val="00620923"/>
    <w:rsid w:val="006229A9"/>
    <w:rsid w:val="00622D2D"/>
    <w:rsid w:val="00623995"/>
    <w:rsid w:val="006259DD"/>
    <w:rsid w:val="006276A5"/>
    <w:rsid w:val="006420C9"/>
    <w:rsid w:val="00643560"/>
    <w:rsid w:val="00644DD8"/>
    <w:rsid w:val="0064509D"/>
    <w:rsid w:val="0064637D"/>
    <w:rsid w:val="00652662"/>
    <w:rsid w:val="006561E0"/>
    <w:rsid w:val="00662D48"/>
    <w:rsid w:val="006717E7"/>
    <w:rsid w:val="0067225C"/>
    <w:rsid w:val="00673618"/>
    <w:rsid w:val="00673F4A"/>
    <w:rsid w:val="006851CE"/>
    <w:rsid w:val="006862AF"/>
    <w:rsid w:val="0068705A"/>
    <w:rsid w:val="00687594"/>
    <w:rsid w:val="006877C7"/>
    <w:rsid w:val="0069502C"/>
    <w:rsid w:val="006A058D"/>
    <w:rsid w:val="006A24E4"/>
    <w:rsid w:val="006A3A39"/>
    <w:rsid w:val="006A50BE"/>
    <w:rsid w:val="006A5869"/>
    <w:rsid w:val="006A6DFB"/>
    <w:rsid w:val="006B3BBE"/>
    <w:rsid w:val="006B3CDC"/>
    <w:rsid w:val="006C2009"/>
    <w:rsid w:val="006C5A38"/>
    <w:rsid w:val="006D13F8"/>
    <w:rsid w:val="006D4932"/>
    <w:rsid w:val="006E6533"/>
    <w:rsid w:val="006E7A09"/>
    <w:rsid w:val="006F3281"/>
    <w:rsid w:val="006F3A6F"/>
    <w:rsid w:val="006F5B63"/>
    <w:rsid w:val="006F6D80"/>
    <w:rsid w:val="006F7D3D"/>
    <w:rsid w:val="00702E78"/>
    <w:rsid w:val="0070393D"/>
    <w:rsid w:val="007113F9"/>
    <w:rsid w:val="00711D4E"/>
    <w:rsid w:val="00713235"/>
    <w:rsid w:val="00713A02"/>
    <w:rsid w:val="00714443"/>
    <w:rsid w:val="00721D12"/>
    <w:rsid w:val="0072562A"/>
    <w:rsid w:val="00737701"/>
    <w:rsid w:val="00741368"/>
    <w:rsid w:val="007413A4"/>
    <w:rsid w:val="00741B9C"/>
    <w:rsid w:val="007448AA"/>
    <w:rsid w:val="0075246F"/>
    <w:rsid w:val="00753217"/>
    <w:rsid w:val="00753DBF"/>
    <w:rsid w:val="00756873"/>
    <w:rsid w:val="00766182"/>
    <w:rsid w:val="00767CC6"/>
    <w:rsid w:val="007715C9"/>
    <w:rsid w:val="007732A2"/>
    <w:rsid w:val="00774AB5"/>
    <w:rsid w:val="00775436"/>
    <w:rsid w:val="0077665E"/>
    <w:rsid w:val="00777B18"/>
    <w:rsid w:val="00780AEB"/>
    <w:rsid w:val="0078219A"/>
    <w:rsid w:val="007838B1"/>
    <w:rsid w:val="007867D1"/>
    <w:rsid w:val="0079110B"/>
    <w:rsid w:val="007952D3"/>
    <w:rsid w:val="00796E36"/>
    <w:rsid w:val="007A0D6E"/>
    <w:rsid w:val="007A402B"/>
    <w:rsid w:val="007A444A"/>
    <w:rsid w:val="007B6F8D"/>
    <w:rsid w:val="007C3F5B"/>
    <w:rsid w:val="007C6B17"/>
    <w:rsid w:val="007C7929"/>
    <w:rsid w:val="007D2651"/>
    <w:rsid w:val="007D3F63"/>
    <w:rsid w:val="007D5229"/>
    <w:rsid w:val="007D5752"/>
    <w:rsid w:val="007E0980"/>
    <w:rsid w:val="007E16EE"/>
    <w:rsid w:val="007E3D41"/>
    <w:rsid w:val="007E7DA1"/>
    <w:rsid w:val="007F2223"/>
    <w:rsid w:val="0080085E"/>
    <w:rsid w:val="00801A70"/>
    <w:rsid w:val="00802F49"/>
    <w:rsid w:val="00804AC1"/>
    <w:rsid w:val="00810586"/>
    <w:rsid w:val="00814329"/>
    <w:rsid w:val="00815D26"/>
    <w:rsid w:val="00826F23"/>
    <w:rsid w:val="00833BFA"/>
    <w:rsid w:val="00835612"/>
    <w:rsid w:val="00846BF6"/>
    <w:rsid w:val="00852DAA"/>
    <w:rsid w:val="00861BC9"/>
    <w:rsid w:val="00862245"/>
    <w:rsid w:val="00864D9D"/>
    <w:rsid w:val="00882E40"/>
    <w:rsid w:val="00883B0F"/>
    <w:rsid w:val="00884410"/>
    <w:rsid w:val="0088472C"/>
    <w:rsid w:val="00886E75"/>
    <w:rsid w:val="008919B4"/>
    <w:rsid w:val="0089507C"/>
    <w:rsid w:val="00895366"/>
    <w:rsid w:val="008954AD"/>
    <w:rsid w:val="008A038A"/>
    <w:rsid w:val="008B0AB4"/>
    <w:rsid w:val="008B76D3"/>
    <w:rsid w:val="008B7B34"/>
    <w:rsid w:val="008B7B65"/>
    <w:rsid w:val="008D5AF8"/>
    <w:rsid w:val="008E3A77"/>
    <w:rsid w:val="008E43EA"/>
    <w:rsid w:val="008F3974"/>
    <w:rsid w:val="00900063"/>
    <w:rsid w:val="00910A35"/>
    <w:rsid w:val="00911A68"/>
    <w:rsid w:val="00914E6D"/>
    <w:rsid w:val="00915238"/>
    <w:rsid w:val="009163B3"/>
    <w:rsid w:val="0091642C"/>
    <w:rsid w:val="00920AA9"/>
    <w:rsid w:val="009236E4"/>
    <w:rsid w:val="00923816"/>
    <w:rsid w:val="009259DD"/>
    <w:rsid w:val="00926466"/>
    <w:rsid w:val="00934F99"/>
    <w:rsid w:val="00935674"/>
    <w:rsid w:val="009369D9"/>
    <w:rsid w:val="0094375E"/>
    <w:rsid w:val="0094425C"/>
    <w:rsid w:val="00945390"/>
    <w:rsid w:val="00945699"/>
    <w:rsid w:val="009459FA"/>
    <w:rsid w:val="00952D64"/>
    <w:rsid w:val="00957D29"/>
    <w:rsid w:val="009617EA"/>
    <w:rsid w:val="009631D8"/>
    <w:rsid w:val="00964C9E"/>
    <w:rsid w:val="00966CBE"/>
    <w:rsid w:val="009800BA"/>
    <w:rsid w:val="00986373"/>
    <w:rsid w:val="00986491"/>
    <w:rsid w:val="00992399"/>
    <w:rsid w:val="00996695"/>
    <w:rsid w:val="00996EBB"/>
    <w:rsid w:val="009A1441"/>
    <w:rsid w:val="009A44B6"/>
    <w:rsid w:val="009A519D"/>
    <w:rsid w:val="009B207E"/>
    <w:rsid w:val="009B25CA"/>
    <w:rsid w:val="009B668A"/>
    <w:rsid w:val="009B7365"/>
    <w:rsid w:val="009C013F"/>
    <w:rsid w:val="009C06C0"/>
    <w:rsid w:val="009C11FD"/>
    <w:rsid w:val="009C1759"/>
    <w:rsid w:val="009C23D7"/>
    <w:rsid w:val="009C58BA"/>
    <w:rsid w:val="009D0D51"/>
    <w:rsid w:val="009E04CE"/>
    <w:rsid w:val="009E0791"/>
    <w:rsid w:val="009E1A2A"/>
    <w:rsid w:val="009E1AA8"/>
    <w:rsid w:val="009E6C02"/>
    <w:rsid w:val="009F6122"/>
    <w:rsid w:val="009F6D3D"/>
    <w:rsid w:val="009F7B61"/>
    <w:rsid w:val="00A00E58"/>
    <w:rsid w:val="00A0297C"/>
    <w:rsid w:val="00A031DD"/>
    <w:rsid w:val="00A031FC"/>
    <w:rsid w:val="00A05124"/>
    <w:rsid w:val="00A06929"/>
    <w:rsid w:val="00A070D5"/>
    <w:rsid w:val="00A072F1"/>
    <w:rsid w:val="00A11A1A"/>
    <w:rsid w:val="00A16039"/>
    <w:rsid w:val="00A22081"/>
    <w:rsid w:val="00A26BA2"/>
    <w:rsid w:val="00A27C79"/>
    <w:rsid w:val="00A3115B"/>
    <w:rsid w:val="00A31C80"/>
    <w:rsid w:val="00A325AB"/>
    <w:rsid w:val="00A351D2"/>
    <w:rsid w:val="00A364D1"/>
    <w:rsid w:val="00A43689"/>
    <w:rsid w:val="00A520AA"/>
    <w:rsid w:val="00A535B9"/>
    <w:rsid w:val="00A5613F"/>
    <w:rsid w:val="00A56577"/>
    <w:rsid w:val="00A567A2"/>
    <w:rsid w:val="00A634A4"/>
    <w:rsid w:val="00A63C5C"/>
    <w:rsid w:val="00A66B78"/>
    <w:rsid w:val="00A707C4"/>
    <w:rsid w:val="00A74330"/>
    <w:rsid w:val="00A8646C"/>
    <w:rsid w:val="00A90363"/>
    <w:rsid w:val="00A90694"/>
    <w:rsid w:val="00A95462"/>
    <w:rsid w:val="00A9575C"/>
    <w:rsid w:val="00AA0427"/>
    <w:rsid w:val="00AA7991"/>
    <w:rsid w:val="00AB2481"/>
    <w:rsid w:val="00AB46BA"/>
    <w:rsid w:val="00AC0D39"/>
    <w:rsid w:val="00AC2AB1"/>
    <w:rsid w:val="00AC5D09"/>
    <w:rsid w:val="00AC6699"/>
    <w:rsid w:val="00AD056A"/>
    <w:rsid w:val="00AD0971"/>
    <w:rsid w:val="00AD0B83"/>
    <w:rsid w:val="00AD0BB3"/>
    <w:rsid w:val="00AD2650"/>
    <w:rsid w:val="00AD2F91"/>
    <w:rsid w:val="00AD5DBA"/>
    <w:rsid w:val="00AE01EA"/>
    <w:rsid w:val="00AE3645"/>
    <w:rsid w:val="00AF3003"/>
    <w:rsid w:val="00AF4272"/>
    <w:rsid w:val="00AF7CEF"/>
    <w:rsid w:val="00B00484"/>
    <w:rsid w:val="00B104AC"/>
    <w:rsid w:val="00B10F5A"/>
    <w:rsid w:val="00B12DA5"/>
    <w:rsid w:val="00B1604A"/>
    <w:rsid w:val="00B17A8B"/>
    <w:rsid w:val="00B21377"/>
    <w:rsid w:val="00B3109B"/>
    <w:rsid w:val="00B33E66"/>
    <w:rsid w:val="00B375E1"/>
    <w:rsid w:val="00B40439"/>
    <w:rsid w:val="00B45009"/>
    <w:rsid w:val="00B45297"/>
    <w:rsid w:val="00B452A7"/>
    <w:rsid w:val="00B46472"/>
    <w:rsid w:val="00B526FB"/>
    <w:rsid w:val="00B605BB"/>
    <w:rsid w:val="00B60BEF"/>
    <w:rsid w:val="00B64973"/>
    <w:rsid w:val="00B72566"/>
    <w:rsid w:val="00B731EA"/>
    <w:rsid w:val="00B738AD"/>
    <w:rsid w:val="00B73BB9"/>
    <w:rsid w:val="00B75088"/>
    <w:rsid w:val="00B77C3C"/>
    <w:rsid w:val="00B82B4F"/>
    <w:rsid w:val="00B92953"/>
    <w:rsid w:val="00B92C5E"/>
    <w:rsid w:val="00B94E2B"/>
    <w:rsid w:val="00BA3A0A"/>
    <w:rsid w:val="00BA4A3F"/>
    <w:rsid w:val="00BA530E"/>
    <w:rsid w:val="00BA738B"/>
    <w:rsid w:val="00BB002F"/>
    <w:rsid w:val="00BB2908"/>
    <w:rsid w:val="00BC7316"/>
    <w:rsid w:val="00BD0318"/>
    <w:rsid w:val="00BD20A4"/>
    <w:rsid w:val="00BD4170"/>
    <w:rsid w:val="00BE20C0"/>
    <w:rsid w:val="00BE25FC"/>
    <w:rsid w:val="00BF1A30"/>
    <w:rsid w:val="00BF6C13"/>
    <w:rsid w:val="00BF714E"/>
    <w:rsid w:val="00BF7EF0"/>
    <w:rsid w:val="00C00B66"/>
    <w:rsid w:val="00C011F5"/>
    <w:rsid w:val="00C02E6C"/>
    <w:rsid w:val="00C03691"/>
    <w:rsid w:val="00C12B54"/>
    <w:rsid w:val="00C13012"/>
    <w:rsid w:val="00C168FA"/>
    <w:rsid w:val="00C23641"/>
    <w:rsid w:val="00C26C34"/>
    <w:rsid w:val="00C279B2"/>
    <w:rsid w:val="00C408D8"/>
    <w:rsid w:val="00C42A08"/>
    <w:rsid w:val="00C451AB"/>
    <w:rsid w:val="00C501AA"/>
    <w:rsid w:val="00C50223"/>
    <w:rsid w:val="00C51469"/>
    <w:rsid w:val="00C52423"/>
    <w:rsid w:val="00C54F17"/>
    <w:rsid w:val="00C64F79"/>
    <w:rsid w:val="00C8488B"/>
    <w:rsid w:val="00C84DBB"/>
    <w:rsid w:val="00C8583C"/>
    <w:rsid w:val="00C85856"/>
    <w:rsid w:val="00C85EB0"/>
    <w:rsid w:val="00C87451"/>
    <w:rsid w:val="00C94453"/>
    <w:rsid w:val="00C95A3B"/>
    <w:rsid w:val="00CA2F91"/>
    <w:rsid w:val="00CB1EBC"/>
    <w:rsid w:val="00CC2F49"/>
    <w:rsid w:val="00CC6291"/>
    <w:rsid w:val="00CD0903"/>
    <w:rsid w:val="00CD388F"/>
    <w:rsid w:val="00CD63D5"/>
    <w:rsid w:val="00CD67A8"/>
    <w:rsid w:val="00CE14BC"/>
    <w:rsid w:val="00CE3D83"/>
    <w:rsid w:val="00CE561E"/>
    <w:rsid w:val="00CE59FE"/>
    <w:rsid w:val="00CF214E"/>
    <w:rsid w:val="00CF2D72"/>
    <w:rsid w:val="00CF4903"/>
    <w:rsid w:val="00CF7D63"/>
    <w:rsid w:val="00D015E4"/>
    <w:rsid w:val="00D01DE4"/>
    <w:rsid w:val="00D05EFB"/>
    <w:rsid w:val="00D10313"/>
    <w:rsid w:val="00D263B2"/>
    <w:rsid w:val="00D2705B"/>
    <w:rsid w:val="00D361A7"/>
    <w:rsid w:val="00D50497"/>
    <w:rsid w:val="00D51F8E"/>
    <w:rsid w:val="00D60B48"/>
    <w:rsid w:val="00D62751"/>
    <w:rsid w:val="00D62F20"/>
    <w:rsid w:val="00D67473"/>
    <w:rsid w:val="00D70149"/>
    <w:rsid w:val="00D7772E"/>
    <w:rsid w:val="00D82EED"/>
    <w:rsid w:val="00D86C5B"/>
    <w:rsid w:val="00D9126E"/>
    <w:rsid w:val="00D9477D"/>
    <w:rsid w:val="00D95298"/>
    <w:rsid w:val="00D96A7C"/>
    <w:rsid w:val="00DA6521"/>
    <w:rsid w:val="00DB0189"/>
    <w:rsid w:val="00DB0545"/>
    <w:rsid w:val="00DB3BB8"/>
    <w:rsid w:val="00DB67E0"/>
    <w:rsid w:val="00DC4AB4"/>
    <w:rsid w:val="00DD102D"/>
    <w:rsid w:val="00DD131E"/>
    <w:rsid w:val="00DD3A67"/>
    <w:rsid w:val="00DD546A"/>
    <w:rsid w:val="00DD71CE"/>
    <w:rsid w:val="00DE1222"/>
    <w:rsid w:val="00DE34BE"/>
    <w:rsid w:val="00DE3B80"/>
    <w:rsid w:val="00DE546A"/>
    <w:rsid w:val="00DE7B39"/>
    <w:rsid w:val="00DF3690"/>
    <w:rsid w:val="00DF4AC0"/>
    <w:rsid w:val="00E0224F"/>
    <w:rsid w:val="00E02616"/>
    <w:rsid w:val="00E21948"/>
    <w:rsid w:val="00E2322F"/>
    <w:rsid w:val="00E27E59"/>
    <w:rsid w:val="00E40A67"/>
    <w:rsid w:val="00E41D63"/>
    <w:rsid w:val="00E464C7"/>
    <w:rsid w:val="00E46904"/>
    <w:rsid w:val="00E55DBC"/>
    <w:rsid w:val="00E62D9D"/>
    <w:rsid w:val="00E6682D"/>
    <w:rsid w:val="00E66F26"/>
    <w:rsid w:val="00E71E4D"/>
    <w:rsid w:val="00E8111E"/>
    <w:rsid w:val="00E824A1"/>
    <w:rsid w:val="00E86DAE"/>
    <w:rsid w:val="00E9480B"/>
    <w:rsid w:val="00EA399B"/>
    <w:rsid w:val="00EA4598"/>
    <w:rsid w:val="00EA7397"/>
    <w:rsid w:val="00EB1B0C"/>
    <w:rsid w:val="00EB1B16"/>
    <w:rsid w:val="00EB645B"/>
    <w:rsid w:val="00EC08A2"/>
    <w:rsid w:val="00EC1882"/>
    <w:rsid w:val="00EC5F30"/>
    <w:rsid w:val="00ED349F"/>
    <w:rsid w:val="00ED5F92"/>
    <w:rsid w:val="00ED659B"/>
    <w:rsid w:val="00ED7346"/>
    <w:rsid w:val="00EE22E5"/>
    <w:rsid w:val="00EE358E"/>
    <w:rsid w:val="00EE737B"/>
    <w:rsid w:val="00EF153A"/>
    <w:rsid w:val="00EF6142"/>
    <w:rsid w:val="00EF7586"/>
    <w:rsid w:val="00F00975"/>
    <w:rsid w:val="00F00CF7"/>
    <w:rsid w:val="00F00FA2"/>
    <w:rsid w:val="00F10183"/>
    <w:rsid w:val="00F105E0"/>
    <w:rsid w:val="00F10EDC"/>
    <w:rsid w:val="00F119D3"/>
    <w:rsid w:val="00F2200E"/>
    <w:rsid w:val="00F23C1F"/>
    <w:rsid w:val="00F27F2E"/>
    <w:rsid w:val="00F30CF7"/>
    <w:rsid w:val="00F31086"/>
    <w:rsid w:val="00F335A0"/>
    <w:rsid w:val="00F34230"/>
    <w:rsid w:val="00F36460"/>
    <w:rsid w:val="00F41669"/>
    <w:rsid w:val="00F43E49"/>
    <w:rsid w:val="00F4575A"/>
    <w:rsid w:val="00F46952"/>
    <w:rsid w:val="00F51995"/>
    <w:rsid w:val="00F52558"/>
    <w:rsid w:val="00F541A5"/>
    <w:rsid w:val="00F54805"/>
    <w:rsid w:val="00F554F3"/>
    <w:rsid w:val="00F65C4E"/>
    <w:rsid w:val="00F72D53"/>
    <w:rsid w:val="00F739E1"/>
    <w:rsid w:val="00F74F0E"/>
    <w:rsid w:val="00F76AEE"/>
    <w:rsid w:val="00F76FFE"/>
    <w:rsid w:val="00F861FB"/>
    <w:rsid w:val="00F8735B"/>
    <w:rsid w:val="00F9148E"/>
    <w:rsid w:val="00F91E1F"/>
    <w:rsid w:val="00F9420A"/>
    <w:rsid w:val="00F969FF"/>
    <w:rsid w:val="00F97FA8"/>
    <w:rsid w:val="00FA09C0"/>
    <w:rsid w:val="00FB0B8C"/>
    <w:rsid w:val="00FC0B1C"/>
    <w:rsid w:val="00FC2D4B"/>
    <w:rsid w:val="00FC3A0E"/>
    <w:rsid w:val="00FC5F15"/>
    <w:rsid w:val="00FC6BC5"/>
    <w:rsid w:val="00FC788B"/>
    <w:rsid w:val="00FC7C3F"/>
    <w:rsid w:val="00FD05DF"/>
    <w:rsid w:val="00FD2C4D"/>
    <w:rsid w:val="00FD647E"/>
    <w:rsid w:val="00FD7857"/>
    <w:rsid w:val="00FE0209"/>
    <w:rsid w:val="00FE090F"/>
    <w:rsid w:val="00FE1B73"/>
    <w:rsid w:val="00FE3E26"/>
    <w:rsid w:val="00FE641D"/>
    <w:rsid w:val="00FE6B93"/>
    <w:rsid w:val="00FF26E3"/>
    <w:rsid w:val="00FF38DB"/>
    <w:rsid w:val="00FF3ACB"/>
    <w:rsid w:val="00FF40FA"/>
    <w:rsid w:val="00FF4F15"/>
    <w:rsid w:val="00FF6FDA"/>
    <w:rsid w:val="04F5E471"/>
    <w:rsid w:val="05989F00"/>
    <w:rsid w:val="22E41911"/>
    <w:rsid w:val="35150FD8"/>
    <w:rsid w:val="68127875"/>
    <w:rsid w:val="69FCAF17"/>
    <w:rsid w:val="6D95E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C77CFD"/>
  <w15:chartTrackingRefBased/>
  <w15:docId w15:val="{4C165E8F-D566-440A-A75C-51B9F32F5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AE7"/>
    <w:pPr>
      <w:suppressAutoHyphens/>
      <w:spacing w:after="160" w:line="252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F00FA2"/>
    <w:pPr>
      <w:keepNext/>
      <w:keepLines/>
      <w:spacing w:before="240" w:after="240" w:line="288" w:lineRule="auto"/>
      <w:outlineLvl w:val="0"/>
    </w:pPr>
    <w:rPr>
      <w:rFonts w:ascii="Arial" w:eastAsia="Times New Roman" w:hAnsi="Arial" w:cs="Arial"/>
      <w:b/>
      <w:bCs/>
      <w:sz w:val="24"/>
      <w:szCs w:val="20"/>
    </w:rPr>
  </w:style>
  <w:style w:type="paragraph" w:styleId="Nagwek2">
    <w:name w:val="heading 2"/>
    <w:basedOn w:val="Akapitzlist"/>
    <w:next w:val="Normalny"/>
    <w:qFormat/>
    <w:pPr>
      <w:numPr>
        <w:numId w:val="5"/>
      </w:numPr>
      <w:outlineLvl w:val="1"/>
    </w:pPr>
    <w:rPr>
      <w:rFonts w:ascii="Arial" w:hAnsi="Arial" w:cs="Arial"/>
      <w:b/>
      <w:sz w:val="20"/>
      <w:szCs w:val="20"/>
    </w:rPr>
  </w:style>
  <w:style w:type="paragraph" w:styleId="Nagwek3">
    <w:name w:val="heading 3"/>
    <w:basedOn w:val="Akapitzlist"/>
    <w:next w:val="Normalny"/>
    <w:qFormat/>
    <w:pPr>
      <w:numPr>
        <w:numId w:val="2"/>
      </w:numPr>
      <w:jc w:val="both"/>
      <w:outlineLvl w:val="2"/>
    </w:pPr>
    <w:rPr>
      <w:rFonts w:ascii="Arial" w:hAnsi="Arial" w:cs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Symbol" w:hAnsi="Symbol" w:cs="Symbol"/>
      <w:color w:val="auto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eastAsia="Times New Roman" w:hAnsi="Arial" w:cs="Arial"/>
      <w:b/>
      <w:bCs/>
    </w:rPr>
  </w:style>
  <w:style w:type="character" w:customStyle="1" w:styleId="Nagwek2Znak">
    <w:name w:val="Nagłówek 2 Znak"/>
    <w:rPr>
      <w:rFonts w:ascii="Arial" w:hAnsi="Arial" w:cs="Arial"/>
      <w:b/>
    </w:rPr>
  </w:style>
  <w:style w:type="character" w:customStyle="1" w:styleId="Nagwek3Znak">
    <w:name w:val="Nagłówek 3 Znak"/>
    <w:rPr>
      <w:rFonts w:ascii="Arial" w:hAnsi="Arial" w:cs="Arial"/>
      <w:b/>
    </w:rPr>
  </w:style>
  <w:style w:type="character" w:customStyle="1" w:styleId="ARTartustawynprozporzdzeniaZnak">
    <w:name w:val="ART(§) – art. ustawy (§ np. rozporządzenia) Znak"/>
    <w:rPr>
      <w:rFonts w:ascii="Times" w:hAnsi="Times" w:cs="Times"/>
      <w:sz w:val="22"/>
      <w:szCs w:val="22"/>
    </w:rPr>
  </w:style>
  <w:style w:type="character" w:customStyle="1" w:styleId="USTustnpkodeksuZnak">
    <w:name w:val="UST(§) – ust. (§ np. kodeksu) Znak"/>
    <w:rPr>
      <w:rFonts w:ascii="Times" w:hAnsi="Times" w:cs="Times"/>
      <w:szCs w:val="22"/>
    </w:rPr>
  </w:style>
  <w:style w:type="character" w:customStyle="1" w:styleId="PKTpunktZnak">
    <w:name w:val="PKT – punkt Znak"/>
    <w:rPr>
      <w:rFonts w:ascii="Times" w:hAnsi="Times" w:cs="Times"/>
      <w:sz w:val="22"/>
      <w:szCs w:val="22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b/>
      <w:bCs/>
      <w:i/>
      <w:iCs/>
      <w:color w:val="000000"/>
      <w:sz w:val="28"/>
      <w:szCs w:val="24"/>
    </w:rPr>
  </w:style>
  <w:style w:type="character" w:customStyle="1" w:styleId="TytuZnak">
    <w:name w:val="Tytuł Znak"/>
    <w:rPr>
      <w:rFonts w:ascii="Cambria" w:eastAsia="Times New Roman" w:hAnsi="Cambria" w:cs="Cambria"/>
      <w:color w:val="17365D"/>
      <w:spacing w:val="5"/>
      <w:kern w:val="1"/>
      <w:sz w:val="52"/>
      <w:szCs w:val="52"/>
    </w:rPr>
  </w:style>
  <w:style w:type="character" w:customStyle="1" w:styleId="NagwekZnak">
    <w:name w:val="Nagłówek Znak"/>
    <w:uiPriority w:val="99"/>
    <w:rPr>
      <w:sz w:val="22"/>
      <w:szCs w:val="22"/>
    </w:rPr>
  </w:style>
  <w:style w:type="character" w:customStyle="1" w:styleId="StopkaZnak">
    <w:name w:val="Stopka Znak"/>
    <w:uiPriority w:val="99"/>
    <w:rPr>
      <w:sz w:val="22"/>
      <w:szCs w:val="22"/>
    </w:rPr>
  </w:style>
  <w:style w:type="character" w:customStyle="1" w:styleId="PodtytuZnak">
    <w:name w:val="Podtytuł Znak"/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rPr>
      <w:rFonts w:eastAsia="Times New Roman"/>
      <w:sz w:val="22"/>
      <w:szCs w:val="22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Odwoaniedokomentarza1">
    <w:name w:val="Odwołanie do komentarza1"/>
    <w:rPr>
      <w:rFonts w:cs="Times New Roman"/>
      <w:sz w:val="16"/>
      <w:szCs w:val="16"/>
    </w:rPr>
  </w:style>
  <w:style w:type="character" w:customStyle="1" w:styleId="TekstkomentarzaZnak">
    <w:name w:val="Tekst komentarza Znak"/>
    <w:uiPriority w:val="99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rFonts w:cs="Times New Roman"/>
      <w:vertAlign w:val="superscript"/>
    </w:rPr>
  </w:style>
  <w:style w:type="character" w:styleId="UyteHipercze">
    <w:name w:val="FollowedHyperlink"/>
    <w:rPr>
      <w:rFonts w:cs="Times New Roman"/>
      <w:color w:val="800080"/>
      <w:u w:val="single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Pr>
      <w:rFonts w:cs="Times New Roman"/>
      <w:vertAlign w:val="superscript"/>
    </w:rPr>
  </w:style>
  <w:style w:type="character" w:customStyle="1" w:styleId="highlight">
    <w:name w:val="highlight"/>
  </w:style>
  <w:style w:type="character" w:styleId="Pogrubienie">
    <w:name w:val="Strong"/>
    <w:qFormat/>
    <w:rPr>
      <w:rFonts w:cs="Times New Roman"/>
      <w:b/>
      <w:bCs/>
    </w:rPr>
  </w:style>
  <w:style w:type="character" w:customStyle="1" w:styleId="apple-converted-space">
    <w:name w:val="apple-converted-space"/>
    <w:rPr>
      <w:rFonts w:cs="Times New Roman"/>
    </w:rPr>
  </w:style>
  <w:style w:type="character" w:styleId="Uwydatnienie">
    <w:name w:val="Emphasis"/>
    <w:qFormat/>
    <w:rPr>
      <w:rFonts w:cs="Times New Roman"/>
      <w:i/>
      <w:iCs/>
    </w:rPr>
  </w:style>
  <w:style w:type="character" w:customStyle="1" w:styleId="TekstdymkaZnak1">
    <w:name w:val="Tekst dymka Znak1"/>
    <w:rPr>
      <w:rFonts w:cs="Times New Roman"/>
      <w:sz w:val="2"/>
      <w:szCs w:val="2"/>
      <w:lang w:val="pl-PL"/>
    </w:rPr>
  </w:style>
  <w:style w:type="character" w:customStyle="1" w:styleId="TekstpodstawowyZnak">
    <w:name w:val="Tekst podstawowy Znak"/>
    <w:rPr>
      <w:rFonts w:ascii="Arial Narrow" w:eastAsia="Times New Roman" w:hAnsi="Arial Narrow" w:cs="Arial Narrow"/>
      <w:sz w:val="18"/>
      <w:szCs w:val="18"/>
    </w:rPr>
  </w:style>
  <w:style w:type="character" w:customStyle="1" w:styleId="TekstprzypisukocowegoZnak1">
    <w:name w:val="Tekst przypisu końcowego Znak1"/>
    <w:rPr>
      <w:rFonts w:cs="Times New Roman"/>
      <w:sz w:val="20"/>
      <w:szCs w:val="20"/>
      <w:lang w:val="pl-PL"/>
    </w:rPr>
  </w:style>
  <w:style w:type="character" w:customStyle="1" w:styleId="TekstkomentarzaZnak1">
    <w:name w:val="Tekst komentarza Znak1"/>
    <w:rPr>
      <w:rFonts w:cs="Times New Roman"/>
      <w:sz w:val="20"/>
      <w:szCs w:val="20"/>
      <w:lang w:val="pl-PL"/>
    </w:rPr>
  </w:style>
  <w:style w:type="character" w:customStyle="1" w:styleId="TematkomentarzaZnak1">
    <w:name w:val="Temat komentarza Znak1"/>
    <w:rPr>
      <w:rFonts w:cs="Times New Roman"/>
      <w:b/>
      <w:bCs/>
      <w:sz w:val="20"/>
      <w:szCs w:val="20"/>
      <w:lang w:val="pl-PL"/>
    </w:rPr>
  </w:style>
  <w:style w:type="character" w:customStyle="1" w:styleId="A6">
    <w:name w:val="A6"/>
    <w:rPr>
      <w:rFonts w:ascii="SymbolPS" w:hAnsi="SymbolPS" w:cs="SymbolPS"/>
      <w:color w:val="000000"/>
      <w:sz w:val="22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0" w:line="240" w:lineRule="auto"/>
    </w:pPr>
    <w:rPr>
      <w:rFonts w:ascii="Arial Narrow" w:eastAsia="Times New Roman" w:hAnsi="Arial Narrow" w:cs="Arial Narrow"/>
      <w:sz w:val="18"/>
      <w:szCs w:val="18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pPr>
      <w:spacing w:after="200" w:line="276" w:lineRule="auto"/>
      <w:ind w:left="720"/>
    </w:pPr>
  </w:style>
  <w:style w:type="paragraph" w:customStyle="1" w:styleId="ARTartustawynprozporzdzenia">
    <w:name w:val="ART(§) – art. ustawy (§ np. rozporządzenia)"/>
    <w:pPr>
      <w:suppressAutoHyphens/>
      <w:autoSpaceDE w:val="0"/>
      <w:spacing w:before="120" w:line="360" w:lineRule="auto"/>
      <w:ind w:firstLine="510"/>
      <w:jc w:val="both"/>
    </w:pPr>
    <w:rPr>
      <w:rFonts w:ascii="Times" w:eastAsia="Calibri" w:hAnsi="Times" w:cs="Times"/>
      <w:sz w:val="22"/>
      <w:szCs w:val="22"/>
      <w:lang w:eastAsia="ar-SA"/>
    </w:rPr>
  </w:style>
  <w:style w:type="paragraph" w:customStyle="1" w:styleId="USTustnpkodeksu">
    <w:name w:val="UST(§) – ust. (§ np. kodeksu)"/>
    <w:basedOn w:val="ARTartustawynprozporzdzenia"/>
    <w:pPr>
      <w:spacing w:before="0"/>
    </w:pPr>
    <w:rPr>
      <w:sz w:val="20"/>
    </w:rPr>
  </w:style>
  <w:style w:type="paragraph" w:customStyle="1" w:styleId="PKTpunkt">
    <w:name w:val="PKT – punkt"/>
    <w:pPr>
      <w:suppressAutoHyphens/>
      <w:spacing w:line="360" w:lineRule="auto"/>
      <w:ind w:left="510" w:hanging="510"/>
      <w:jc w:val="both"/>
    </w:pPr>
    <w:rPr>
      <w:rFonts w:ascii="Times" w:eastAsia="Calibri" w:hAnsi="Times" w:cs="Times"/>
      <w:sz w:val="22"/>
      <w:szCs w:val="22"/>
      <w:lang w:eastAsia="ar-SA"/>
    </w:rPr>
  </w:style>
  <w:style w:type="paragraph" w:styleId="Tytu">
    <w:name w:val="Title"/>
    <w:basedOn w:val="Normalny"/>
    <w:next w:val="Normalny"/>
    <w:qFormat/>
    <w:pPr>
      <w:pBdr>
        <w:bottom w:val="single" w:sz="8" w:space="4" w:color="808080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1"/>
      <w:sz w:val="52"/>
      <w:szCs w:val="52"/>
    </w:rPr>
  </w:style>
  <w:style w:type="paragraph" w:styleId="Podtytu">
    <w:name w:val="Subtitle"/>
    <w:basedOn w:val="Normalny"/>
    <w:next w:val="Normalny"/>
    <w:qFormat/>
    <w:pPr>
      <w:spacing w:after="200" w:line="276" w:lineRule="auto"/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paragraph" w:customStyle="1" w:styleId="Tytuowa1">
    <w:name w:val="Tytułowa 1"/>
    <w:basedOn w:val="Tytu"/>
    <w:pPr>
      <w:pBdr>
        <w:bottom w:val="none" w:sz="0" w:space="0" w:color="auto"/>
      </w:pBdr>
      <w:spacing w:before="240" w:after="60" w:line="360" w:lineRule="auto"/>
      <w:jc w:val="center"/>
    </w:pPr>
    <w:rPr>
      <w:rFonts w:ascii="Arial" w:hAnsi="Arial" w:cs="Arial"/>
      <w:b/>
      <w:bCs/>
      <w:color w:val="auto"/>
      <w:spacing w:val="0"/>
      <w:sz w:val="32"/>
      <w:szCs w:val="32"/>
    </w:rPr>
  </w:style>
  <w:style w:type="paragraph" w:customStyle="1" w:styleId="Tekstpodstawowywcity21">
    <w:name w:val="Tekst podstawowy wcięty 21"/>
    <w:basedOn w:val="Normalny"/>
    <w:pPr>
      <w:autoSpaceDE w:val="0"/>
      <w:spacing w:after="120" w:line="240" w:lineRule="atLeast"/>
      <w:ind w:left="7080"/>
      <w:jc w:val="center"/>
    </w:pPr>
    <w:rPr>
      <w:rFonts w:ascii="Times New Roman" w:eastAsia="Times New Roman" w:hAnsi="Times New Roman"/>
      <w:b/>
      <w:bCs/>
      <w:i/>
      <w:iCs/>
      <w:color w:val="000000"/>
      <w:sz w:val="28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qFormat/>
    <w:pPr>
      <w:suppressAutoHyphens/>
    </w:pPr>
    <w:rPr>
      <w:rFonts w:ascii="Calibri" w:hAnsi="Calibri"/>
      <w:sz w:val="22"/>
      <w:szCs w:val="22"/>
      <w:lang w:eastAsia="ar-SA"/>
    </w:rPr>
  </w:style>
  <w:style w:type="paragraph" w:styleId="Nagwekspisutreci">
    <w:name w:val="TOC Heading"/>
    <w:basedOn w:val="Nagwek1"/>
    <w:next w:val="Normalny"/>
    <w:qFormat/>
  </w:style>
  <w:style w:type="paragraph" w:styleId="Spistreci1">
    <w:name w:val="toc 1"/>
    <w:basedOn w:val="Normalny"/>
    <w:next w:val="Normalny"/>
    <w:pPr>
      <w:spacing w:after="100" w:line="276" w:lineRule="auto"/>
    </w:pPr>
  </w:style>
  <w:style w:type="paragraph" w:styleId="Spistreci2">
    <w:name w:val="toc 2"/>
    <w:basedOn w:val="Normalny"/>
    <w:next w:val="Normalny"/>
    <w:pPr>
      <w:spacing w:after="100" w:line="276" w:lineRule="auto"/>
      <w:ind w:left="220"/>
    </w:pPr>
    <w:rPr>
      <w:rFonts w:eastAsia="Times New Roman"/>
    </w:rPr>
  </w:style>
  <w:style w:type="paragraph" w:styleId="Spistreci3">
    <w:name w:val="toc 3"/>
    <w:basedOn w:val="Normalny"/>
    <w:next w:val="Normalny"/>
    <w:pPr>
      <w:spacing w:after="100" w:line="276" w:lineRule="auto"/>
      <w:ind w:left="440"/>
    </w:pPr>
    <w:rPr>
      <w:rFonts w:eastAsia="Times New Roman"/>
    </w:rPr>
  </w:style>
  <w:style w:type="paragraph" w:customStyle="1" w:styleId="Tekstkomentarza1">
    <w:name w:val="Tekst komentarza1"/>
    <w:basedOn w:val="Normalny"/>
    <w:pPr>
      <w:spacing w:after="200"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EUAlbertina" w:eastAsia="Calibri" w:hAnsi="EUAlbertina" w:cs="EUAlbertina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3">
    <w:name w:val="CM3"/>
    <w:basedOn w:val="Default"/>
    <w:next w:val="Default"/>
    <w:rPr>
      <w:rFonts w:cs="Times New Roman"/>
      <w:color w:val="auto"/>
    </w:rPr>
  </w:style>
  <w:style w:type="paragraph" w:customStyle="1" w:styleId="CM4">
    <w:name w:val="CM4"/>
    <w:basedOn w:val="Default"/>
    <w:next w:val="Default"/>
    <w:rPr>
      <w:rFonts w:cs="Times New Roman"/>
      <w:color w:val="auto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font5">
    <w:name w:val="font5"/>
    <w:basedOn w:val="Normalny"/>
    <w:pPr>
      <w:spacing w:before="280" w:after="28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6">
    <w:name w:val="font6"/>
    <w:basedOn w:val="Normalny"/>
    <w:pPr>
      <w:spacing w:before="280" w:after="280" w:line="240" w:lineRule="auto"/>
    </w:pPr>
    <w:rPr>
      <w:rFonts w:ascii="Arial Narrow" w:eastAsia="Times New Roman" w:hAnsi="Arial Narrow" w:cs="Arial Narrow"/>
      <w:sz w:val="20"/>
      <w:szCs w:val="20"/>
    </w:rPr>
  </w:style>
  <w:style w:type="paragraph" w:customStyle="1" w:styleId="font7">
    <w:name w:val="font7"/>
    <w:basedOn w:val="Normalny"/>
    <w:pPr>
      <w:spacing w:before="280" w:after="280" w:line="240" w:lineRule="auto"/>
    </w:pPr>
    <w:rPr>
      <w:rFonts w:ascii="Arial Narrow" w:eastAsia="Times New Roman" w:hAnsi="Arial Narrow" w:cs="Arial Narrow"/>
      <w:i/>
      <w:iCs/>
      <w:sz w:val="20"/>
      <w:szCs w:val="20"/>
    </w:rPr>
  </w:style>
  <w:style w:type="paragraph" w:customStyle="1" w:styleId="font8">
    <w:name w:val="font8"/>
    <w:basedOn w:val="Normalny"/>
    <w:pPr>
      <w:spacing w:before="280" w:after="280" w:line="240" w:lineRule="auto"/>
    </w:pPr>
    <w:rPr>
      <w:rFonts w:ascii="Arial Narrow" w:eastAsia="Times New Roman" w:hAnsi="Arial Narrow" w:cs="Arial Narrow"/>
      <w:b/>
      <w:bCs/>
      <w:sz w:val="20"/>
      <w:szCs w:val="20"/>
    </w:rPr>
  </w:style>
  <w:style w:type="paragraph" w:customStyle="1" w:styleId="font9">
    <w:name w:val="font9"/>
    <w:basedOn w:val="Normalny"/>
    <w:pPr>
      <w:spacing w:before="280" w:after="28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Normalny"/>
    <w:pPr>
      <w:spacing w:before="280" w:after="28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6">
    <w:name w:val="xl66"/>
    <w:basedOn w:val="Normalny"/>
    <w:pPr>
      <w:spacing w:before="280" w:after="28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7">
    <w:name w:val="xl67"/>
    <w:basedOn w:val="Normalny"/>
    <w:pPr>
      <w:spacing w:before="280" w:after="28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0">
    <w:name w:val="xl70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71">
    <w:name w:val="xl71"/>
    <w:basedOn w:val="Normalny"/>
    <w:pPr>
      <w:pBdr>
        <w:top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72">
    <w:name w:val="xl72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4">
    <w:name w:val="xl7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5">
    <w:name w:val="xl75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77">
    <w:name w:val="xl77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78">
    <w:name w:val="xl78"/>
    <w:basedOn w:val="Normalny"/>
    <w:pPr>
      <w:pBdr>
        <w:left w:val="single" w:sz="8" w:space="0" w:color="800000"/>
        <w:bottom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79">
    <w:name w:val="xl79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0">
    <w:name w:val="xl80"/>
    <w:basedOn w:val="Normalny"/>
    <w:pPr>
      <w:pBdr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1">
    <w:name w:val="xl81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82">
    <w:name w:val="xl82"/>
    <w:basedOn w:val="Normalny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83">
    <w:name w:val="xl83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4">
    <w:name w:val="xl84"/>
    <w:basedOn w:val="Normalny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5">
    <w:name w:val="xl85"/>
    <w:basedOn w:val="Normalny"/>
    <w:pPr>
      <w:pBdr>
        <w:top w:val="single" w:sz="4" w:space="0" w:color="000000"/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86">
    <w:name w:val="xl8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7">
    <w:name w:val="xl87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88">
    <w:name w:val="xl88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89">
    <w:name w:val="xl89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0">
    <w:name w:val="xl90"/>
    <w:basedOn w:val="Normalny"/>
    <w:pPr>
      <w:spacing w:before="280" w:after="280" w:line="240" w:lineRule="auto"/>
    </w:pPr>
    <w:rPr>
      <w:rFonts w:ascii="Arial Narrow" w:eastAsia="Times New Roman" w:hAnsi="Arial Narrow" w:cs="Arial Narrow"/>
    </w:rPr>
  </w:style>
  <w:style w:type="paragraph" w:customStyle="1" w:styleId="xl91">
    <w:name w:val="xl91"/>
    <w:basedOn w:val="Normalny"/>
    <w:pPr>
      <w:pBdr>
        <w:top w:val="single" w:sz="8" w:space="0" w:color="800000"/>
        <w:left w:val="single" w:sz="4" w:space="0" w:color="000000"/>
        <w:right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92">
    <w:name w:val="xl92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93">
    <w:name w:val="xl93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4">
    <w:name w:val="xl94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5">
    <w:name w:val="xl95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6">
    <w:name w:val="xl96"/>
    <w:basedOn w:val="Normalny"/>
    <w:pPr>
      <w:pBdr>
        <w:top w:val="single" w:sz="4" w:space="0" w:color="000000"/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7">
    <w:name w:val="xl97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8">
    <w:name w:val="xl98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99">
    <w:name w:val="xl9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00">
    <w:name w:val="xl100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01">
    <w:name w:val="xl101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02">
    <w:name w:val="xl102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03">
    <w:name w:val="xl103"/>
    <w:basedOn w:val="Normalny"/>
    <w:pPr>
      <w:pBdr>
        <w:bottom w:val="single" w:sz="8" w:space="0" w:color="800000"/>
        <w:right w:val="single" w:sz="4" w:space="0" w:color="000000"/>
      </w:pBdr>
      <w:spacing w:before="280" w:after="280" w:line="240" w:lineRule="auto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04">
    <w:name w:val="xl104"/>
    <w:basedOn w:val="Normalny"/>
    <w:pPr>
      <w:pBdr>
        <w:top w:val="single" w:sz="4" w:space="0" w:color="0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05">
    <w:name w:val="xl105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06">
    <w:name w:val="xl106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07">
    <w:name w:val="xl10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08">
    <w:name w:val="xl108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09">
    <w:name w:val="xl109"/>
    <w:basedOn w:val="Normalny"/>
    <w:pPr>
      <w:pBdr>
        <w:top w:val="single" w:sz="8" w:space="0" w:color="800000"/>
        <w:left w:val="single" w:sz="8" w:space="0" w:color="8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0">
    <w:name w:val="xl110"/>
    <w:basedOn w:val="Normalny"/>
    <w:pPr>
      <w:pBdr>
        <w:top w:val="single" w:sz="4" w:space="0" w:color="000000"/>
        <w:lef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11">
    <w:name w:val="xl111"/>
    <w:basedOn w:val="Normalny"/>
    <w:pPr>
      <w:pBdr>
        <w:top w:val="single" w:sz="8" w:space="0" w:color="800000"/>
        <w:left w:val="single" w:sz="8" w:space="0" w:color="800000"/>
        <w:right w:val="single" w:sz="8" w:space="0" w:color="8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2">
    <w:name w:val="xl112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3">
    <w:name w:val="xl113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4">
    <w:name w:val="xl114"/>
    <w:basedOn w:val="Normalny"/>
    <w:pPr>
      <w:pBdr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5">
    <w:name w:val="xl115"/>
    <w:basedOn w:val="Normalny"/>
    <w:pPr>
      <w:pBdr>
        <w:top w:val="single" w:sz="4" w:space="0" w:color="000000"/>
        <w:left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6">
    <w:name w:val="xl116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7">
    <w:name w:val="xl117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8">
    <w:name w:val="xl118"/>
    <w:basedOn w:val="Normalny"/>
    <w:pPr>
      <w:pBdr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19">
    <w:name w:val="xl119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20">
    <w:name w:val="xl120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1">
    <w:name w:val="xl121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2">
    <w:name w:val="xl122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3">
    <w:name w:val="xl123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4">
    <w:name w:val="xl124"/>
    <w:basedOn w:val="Normalny"/>
    <w:pPr>
      <w:pBdr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5">
    <w:name w:val="xl12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6">
    <w:name w:val="xl126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7">
    <w:name w:val="xl127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8">
    <w:name w:val="xl128"/>
    <w:basedOn w:val="Normalny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29">
    <w:name w:val="xl129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0">
    <w:name w:val="xl130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1">
    <w:name w:val="xl131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2">
    <w:name w:val="xl132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color w:val="000000"/>
    </w:rPr>
  </w:style>
  <w:style w:type="paragraph" w:customStyle="1" w:styleId="xl133">
    <w:name w:val="xl133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34">
    <w:name w:val="xl134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35">
    <w:name w:val="xl135"/>
    <w:basedOn w:val="Normalny"/>
    <w:pPr>
      <w:pBdr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6">
    <w:name w:val="xl136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7">
    <w:name w:val="xl137"/>
    <w:basedOn w:val="Normalny"/>
    <w:pPr>
      <w:pBdr>
        <w:top w:val="single" w:sz="4" w:space="0" w:color="0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38">
    <w:name w:val="xl138"/>
    <w:basedOn w:val="Normalny"/>
    <w:pPr>
      <w:pBdr>
        <w:left w:val="single" w:sz="8" w:space="0" w:color="8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39">
    <w:name w:val="xl139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40">
    <w:name w:val="xl140"/>
    <w:basedOn w:val="Normalny"/>
    <w:pPr>
      <w:pBdr>
        <w:top w:val="single" w:sz="4" w:space="0" w:color="000000"/>
        <w:left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41">
    <w:name w:val="xl141"/>
    <w:basedOn w:val="Normalny"/>
    <w:pPr>
      <w:pBdr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2">
    <w:name w:val="xl142"/>
    <w:basedOn w:val="Normalny"/>
    <w:pPr>
      <w:pBdr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3">
    <w:name w:val="xl143"/>
    <w:basedOn w:val="Normalny"/>
    <w:pPr>
      <w:pBdr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44">
    <w:name w:val="xl144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5">
    <w:name w:val="xl145"/>
    <w:basedOn w:val="Normalny"/>
    <w:pPr>
      <w:pBdr>
        <w:top w:val="single" w:sz="4" w:space="0" w:color="000000"/>
        <w:left w:val="single" w:sz="8" w:space="0" w:color="800000"/>
        <w:righ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6">
    <w:name w:val="xl146"/>
    <w:basedOn w:val="Normalny"/>
    <w:pPr>
      <w:pBdr>
        <w:left w:val="single" w:sz="8" w:space="0" w:color="800000"/>
        <w:righ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47">
    <w:name w:val="xl147"/>
    <w:basedOn w:val="Normalny"/>
    <w:pPr>
      <w:pBdr>
        <w:top w:val="single" w:sz="8" w:space="0" w:color="800000"/>
        <w:left w:val="single" w:sz="8" w:space="0" w:color="800000"/>
        <w:bottom w:val="single" w:sz="8" w:space="0" w:color="800000"/>
        <w:right w:val="single" w:sz="4" w:space="0" w:color="000000"/>
      </w:pBdr>
      <w:shd w:val="clear" w:color="auto" w:fill="99CCFF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48">
    <w:name w:val="xl148"/>
    <w:basedOn w:val="Normalny"/>
    <w:pPr>
      <w:pBdr>
        <w:top w:val="single" w:sz="8" w:space="0" w:color="800000"/>
        <w:left w:val="single" w:sz="4" w:space="0" w:color="000000"/>
        <w:bottom w:val="single" w:sz="8" w:space="0" w:color="800000"/>
        <w:right w:val="single" w:sz="4" w:space="0" w:color="000000"/>
      </w:pBdr>
      <w:shd w:val="clear" w:color="auto" w:fill="99CCFF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49">
    <w:name w:val="xl149"/>
    <w:basedOn w:val="Normalny"/>
    <w:pPr>
      <w:pBdr>
        <w:top w:val="single" w:sz="8" w:space="0" w:color="800000"/>
        <w:left w:val="single" w:sz="4" w:space="0" w:color="000000"/>
        <w:bottom w:val="single" w:sz="8" w:space="0" w:color="800000"/>
        <w:right w:val="single" w:sz="8" w:space="0" w:color="800000"/>
      </w:pBdr>
      <w:shd w:val="clear" w:color="auto" w:fill="99CCFF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0">
    <w:name w:val="xl150"/>
    <w:basedOn w:val="Normalny"/>
    <w:pPr>
      <w:pBdr>
        <w:top w:val="single" w:sz="8" w:space="0" w:color="800000"/>
        <w:left w:val="single" w:sz="8" w:space="0" w:color="800000"/>
        <w:right w:val="single" w:sz="4" w:space="0" w:color="0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1">
    <w:name w:val="xl151"/>
    <w:basedOn w:val="Normalny"/>
    <w:pPr>
      <w:pBdr>
        <w:top w:val="single" w:sz="8" w:space="0" w:color="800000"/>
        <w:left w:val="single" w:sz="4" w:space="0" w:color="000000"/>
        <w:right w:val="single" w:sz="8" w:space="0" w:color="8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2">
    <w:name w:val="xl152"/>
    <w:basedOn w:val="Normalny"/>
    <w:pPr>
      <w:pBdr>
        <w:top w:val="single" w:sz="8" w:space="0" w:color="800000"/>
        <w:left w:val="single" w:sz="4" w:space="0" w:color="000000"/>
        <w:right w:val="single" w:sz="4" w:space="0" w:color="0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3">
    <w:name w:val="xl153"/>
    <w:basedOn w:val="Normalny"/>
    <w:pPr>
      <w:pBdr>
        <w:top w:val="single" w:sz="4" w:space="0" w:color="000000"/>
        <w:left w:val="single" w:sz="4" w:space="0" w:color="000000"/>
        <w:bottom w:val="single" w:sz="4" w:space="0" w:color="808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54">
    <w:name w:val="xl154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5">
    <w:name w:val="xl155"/>
    <w:basedOn w:val="Normalny"/>
    <w:pPr>
      <w:pBdr>
        <w:top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56">
    <w:name w:val="xl156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57">
    <w:name w:val="xl157"/>
    <w:basedOn w:val="Normalny"/>
    <w:pPr>
      <w:pBdr>
        <w:top w:val="single" w:sz="4" w:space="0" w:color="000000"/>
        <w:bottom w:val="single" w:sz="4" w:space="0" w:color="808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58">
    <w:name w:val="xl158"/>
    <w:basedOn w:val="Normalny"/>
    <w:pPr>
      <w:pBdr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59">
    <w:name w:val="xl159"/>
    <w:basedOn w:val="Normalny"/>
    <w:pPr>
      <w:pBdr>
        <w:top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0">
    <w:name w:val="xl160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1">
    <w:name w:val="xl161"/>
    <w:basedOn w:val="Normalny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62">
    <w:name w:val="xl162"/>
    <w:basedOn w:val="Normalny"/>
    <w:pPr>
      <w:pBdr>
        <w:top w:val="single" w:sz="4" w:space="0" w:color="0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</w:rPr>
  </w:style>
  <w:style w:type="paragraph" w:customStyle="1" w:styleId="xl163">
    <w:name w:val="xl163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4">
    <w:name w:val="xl16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5">
    <w:name w:val="xl165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6">
    <w:name w:val="xl166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7">
    <w:name w:val="xl1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8">
    <w:name w:val="xl168"/>
    <w:basedOn w:val="Normalny"/>
    <w:pPr>
      <w:pBdr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69">
    <w:name w:val="xl169"/>
    <w:basedOn w:val="Normalny"/>
    <w:pPr>
      <w:pBdr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70">
    <w:name w:val="xl170"/>
    <w:basedOn w:val="Normalny"/>
    <w:pPr>
      <w:pBdr>
        <w:top w:val="single" w:sz="8" w:space="0" w:color="800000"/>
        <w:right w:val="single" w:sz="8" w:space="0" w:color="800000"/>
      </w:pBdr>
      <w:shd w:val="clear" w:color="auto" w:fill="FFFF99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71">
    <w:name w:val="xl1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72">
    <w:name w:val="xl172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73">
    <w:name w:val="xl173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4">
    <w:name w:val="xl174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5">
    <w:name w:val="xl175"/>
    <w:basedOn w:val="Normalny"/>
    <w:pPr>
      <w:pBdr>
        <w:top w:val="single" w:sz="4" w:space="0" w:color="000000"/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6">
    <w:name w:val="xl176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7">
    <w:name w:val="xl177"/>
    <w:basedOn w:val="Normalny"/>
    <w:pPr>
      <w:pBdr>
        <w:top w:val="single" w:sz="8" w:space="0" w:color="8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8">
    <w:name w:val="xl178"/>
    <w:basedOn w:val="Normalny"/>
    <w:pPr>
      <w:pBdr>
        <w:top w:val="single" w:sz="8" w:space="0" w:color="8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79">
    <w:name w:val="xl179"/>
    <w:basedOn w:val="Normalny"/>
    <w:pPr>
      <w:pBdr>
        <w:lef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0">
    <w:name w:val="xl180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1">
    <w:name w:val="xl18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2">
    <w:name w:val="xl18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83">
    <w:name w:val="xl183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84">
    <w:name w:val="xl184"/>
    <w:basedOn w:val="Normalny"/>
    <w:pPr>
      <w:pBdr>
        <w:top w:val="single" w:sz="8" w:space="0" w:color="800000"/>
        <w:right w:val="single" w:sz="4" w:space="0" w:color="0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5">
    <w:name w:val="xl185"/>
    <w:basedOn w:val="Normalny"/>
    <w:pPr>
      <w:pBdr>
        <w:lef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6">
    <w:name w:val="xl186"/>
    <w:basedOn w:val="Normalny"/>
    <w:pPr>
      <w:pBdr>
        <w:top w:val="single" w:sz="8" w:space="0" w:color="800000"/>
        <w:left w:val="single" w:sz="8" w:space="0" w:color="800000"/>
        <w:bottom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7">
    <w:name w:val="xl187"/>
    <w:basedOn w:val="Normalny"/>
    <w:pPr>
      <w:pBdr>
        <w:top w:val="single" w:sz="8" w:space="0" w:color="800000"/>
        <w:left w:val="single" w:sz="8" w:space="0" w:color="800000"/>
        <w:bottom w:val="single" w:sz="8" w:space="0" w:color="800000"/>
        <w:right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88">
    <w:name w:val="xl188"/>
    <w:basedOn w:val="Normalny"/>
    <w:pPr>
      <w:pBdr>
        <w:top w:val="single" w:sz="8" w:space="0" w:color="800000"/>
        <w:left w:val="single" w:sz="8" w:space="0" w:color="800000"/>
        <w:bottom w:val="single" w:sz="8" w:space="0" w:color="800000"/>
        <w:right w:val="single" w:sz="4" w:space="0" w:color="0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89">
    <w:name w:val="xl189"/>
    <w:basedOn w:val="Normalny"/>
    <w:pPr>
      <w:pBdr>
        <w:top w:val="single" w:sz="8" w:space="0" w:color="800000"/>
        <w:bottom w:val="single" w:sz="8" w:space="0" w:color="800000"/>
        <w:right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0">
    <w:name w:val="xl190"/>
    <w:basedOn w:val="Normalny"/>
    <w:pPr>
      <w:pBdr>
        <w:top w:val="single" w:sz="8" w:space="0" w:color="800000"/>
        <w:left w:val="single" w:sz="4" w:space="0" w:color="000000"/>
        <w:bottom w:val="single" w:sz="8" w:space="0" w:color="800000"/>
        <w:right w:val="single" w:sz="8" w:space="0" w:color="800000"/>
      </w:pBdr>
      <w:shd w:val="clear" w:color="auto" w:fill="C0C0C0"/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1">
    <w:name w:val="xl191"/>
    <w:basedOn w:val="Normalny"/>
    <w:pPr>
      <w:pBdr>
        <w:top w:val="single" w:sz="8" w:space="0" w:color="800000"/>
        <w:left w:val="single" w:sz="8" w:space="0" w:color="800000"/>
        <w:right w:val="single" w:sz="8" w:space="0" w:color="800000"/>
      </w:pBdr>
      <w:spacing w:before="280" w:after="280" w:line="240" w:lineRule="auto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2">
    <w:name w:val="xl192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93">
    <w:name w:val="xl193"/>
    <w:basedOn w:val="Normalny"/>
    <w:pPr>
      <w:pBdr>
        <w:left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4">
    <w:name w:val="xl194"/>
    <w:basedOn w:val="Normalny"/>
    <w:pPr>
      <w:pBdr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5">
    <w:name w:val="xl195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196">
    <w:name w:val="xl196"/>
    <w:basedOn w:val="Normalny"/>
    <w:pPr>
      <w:pBdr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97">
    <w:name w:val="xl197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98">
    <w:name w:val="xl19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199">
    <w:name w:val="xl199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0">
    <w:name w:val="xl200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201">
    <w:name w:val="xl201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2">
    <w:name w:val="xl202"/>
    <w:basedOn w:val="Normalny"/>
    <w:pPr>
      <w:pBdr>
        <w:top w:val="single" w:sz="4" w:space="0" w:color="000000"/>
        <w:left w:val="single" w:sz="8" w:space="0" w:color="800000"/>
        <w:bottom w:val="single" w:sz="8" w:space="0" w:color="8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3">
    <w:name w:val="xl203"/>
    <w:basedOn w:val="Normalny"/>
    <w:pPr>
      <w:pBdr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4">
    <w:name w:val="xl20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205">
    <w:name w:val="xl205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color w:val="000000"/>
      <w:sz w:val="24"/>
      <w:szCs w:val="24"/>
    </w:rPr>
  </w:style>
  <w:style w:type="paragraph" w:customStyle="1" w:styleId="xl206">
    <w:name w:val="xl20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color w:val="FF0000"/>
      <w:sz w:val="24"/>
      <w:szCs w:val="24"/>
    </w:rPr>
  </w:style>
  <w:style w:type="paragraph" w:customStyle="1" w:styleId="xl207">
    <w:name w:val="xl20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8">
    <w:name w:val="xl208"/>
    <w:basedOn w:val="Normalny"/>
    <w:pPr>
      <w:pBdr>
        <w:top w:val="single" w:sz="4" w:space="0" w:color="000000"/>
        <w:left w:val="single" w:sz="8" w:space="0" w:color="8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09">
    <w:name w:val="xl209"/>
    <w:basedOn w:val="Normalny"/>
    <w:pPr>
      <w:pBdr>
        <w:top w:val="single" w:sz="4" w:space="0" w:color="000000"/>
        <w:left w:val="single" w:sz="4" w:space="0" w:color="0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xl210">
    <w:name w:val="xl210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sz w:val="24"/>
      <w:szCs w:val="24"/>
    </w:rPr>
  </w:style>
  <w:style w:type="paragraph" w:customStyle="1" w:styleId="xl211">
    <w:name w:val="xl211"/>
    <w:basedOn w:val="Normalny"/>
    <w:pPr>
      <w:pBdr>
        <w:top w:val="single" w:sz="4" w:space="0" w:color="000000"/>
        <w:left w:val="single" w:sz="4" w:space="0" w:color="000000"/>
        <w:bottom w:val="single" w:sz="8" w:space="0" w:color="800000"/>
        <w:right w:val="single" w:sz="8" w:space="0" w:color="800000"/>
      </w:pBdr>
      <w:spacing w:before="280" w:after="280" w:line="240" w:lineRule="auto"/>
      <w:jc w:val="center"/>
      <w:textAlignment w:val="center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kropka">
    <w:name w:val="kropka"/>
    <w:basedOn w:val="Normalny"/>
    <w:pPr>
      <w:numPr>
        <w:numId w:val="6"/>
      </w:numPr>
      <w:autoSpaceDE w:val="0"/>
      <w:spacing w:after="0" w:line="240" w:lineRule="auto"/>
      <w:ind w:left="568" w:hanging="284"/>
    </w:pPr>
    <w:rPr>
      <w:rFonts w:ascii="Arial Narrow" w:eastAsia="Times New Roman" w:hAnsi="Arial Narrow" w:cs="Arial Narrow"/>
      <w:color w:val="1F497D"/>
      <w:sz w:val="18"/>
      <w:szCs w:val="18"/>
    </w:rPr>
  </w:style>
  <w:style w:type="paragraph" w:customStyle="1" w:styleId="kropkaminus">
    <w:name w:val="kropka_minus"/>
    <w:basedOn w:val="Normalny"/>
    <w:pPr>
      <w:numPr>
        <w:numId w:val="4"/>
      </w:numPr>
      <w:tabs>
        <w:tab w:val="left" w:pos="926"/>
      </w:tabs>
      <w:spacing w:after="0" w:line="240" w:lineRule="auto"/>
      <w:ind w:left="737" w:hanging="170"/>
    </w:pPr>
    <w:rPr>
      <w:rFonts w:ascii="Arial Narrow" w:eastAsia="Times New Roman" w:hAnsi="Arial Narrow" w:cs="Arial Narrow"/>
      <w:color w:val="1F497D"/>
      <w:sz w:val="18"/>
      <w:szCs w:val="18"/>
    </w:rPr>
  </w:style>
  <w:style w:type="paragraph" w:customStyle="1" w:styleId="Tytu1">
    <w:name w:val="Tytuł1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semiHidden/>
    <w:unhideWhenUsed/>
    <w:rsid w:val="0064509D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64509D"/>
    <w:rPr>
      <w:sz w:val="20"/>
      <w:szCs w:val="20"/>
      <w:lang w:val="x-none"/>
    </w:rPr>
  </w:style>
  <w:style w:type="character" w:customStyle="1" w:styleId="TekstkomentarzaZnak2">
    <w:name w:val="Tekst komentarza Znak2"/>
    <w:link w:val="Tekstkomentarza"/>
    <w:uiPriority w:val="99"/>
    <w:rsid w:val="0064509D"/>
    <w:rPr>
      <w:rFonts w:ascii="Calibri" w:eastAsia="Calibri" w:hAnsi="Calibri"/>
      <w:lang w:eastAsia="ar-SA"/>
    </w:rPr>
  </w:style>
  <w:style w:type="table" w:styleId="Tabela-Siatka">
    <w:name w:val="Table Grid"/>
    <w:basedOn w:val="Standardowy"/>
    <w:uiPriority w:val="39"/>
    <w:rsid w:val="00E02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721D12"/>
    <w:rPr>
      <w:rFonts w:ascii="Calibri" w:eastAsia="Calibri" w:hAnsi="Calibri"/>
      <w:sz w:val="22"/>
      <w:szCs w:val="22"/>
      <w:lang w:eastAsia="ar-SA"/>
    </w:rPr>
  </w:style>
  <w:style w:type="character" w:styleId="Odwoanieprzypisukocowego">
    <w:name w:val="endnote reference"/>
    <w:uiPriority w:val="99"/>
    <w:unhideWhenUsed/>
    <w:rsid w:val="00935674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51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2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3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0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2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7CFAA3B0A85C459A36B422A5D257E9" ma:contentTypeVersion="8" ma:contentTypeDescription="Utwórz nowy dokument." ma:contentTypeScope="" ma:versionID="9a188af0f740550010a357d02674bca4">
  <xsd:schema xmlns:xsd="http://www.w3.org/2001/XMLSchema" xmlns:xs="http://www.w3.org/2001/XMLSchema" xmlns:p="http://schemas.microsoft.com/office/2006/metadata/properties" xmlns:ns2="e9793802-61ee-407e-8239-4568dfebb2cb" xmlns:ns3="fb6c2b5b-32a5-4fd1-bd8e-aeb686741dca" targetNamespace="http://schemas.microsoft.com/office/2006/metadata/properties" ma:root="true" ma:fieldsID="aceedced5d6add9baa480cc8a43c3a21" ns2:_="" ns3:_="">
    <xsd:import namespace="e9793802-61ee-407e-8239-4568dfebb2cb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Etapweryfikacji_x002f_statusprocesu" minOccurs="0"/>
                <xsd:element ref="ns2: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93802-61ee-407e-8239-4568dfebb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Etapweryfikacji_x002f_statusprocesu" ma:index="13" nillable="true" ma:displayName="Etap weryfikacji /status procesu" ma:format="Dropdown" ma:internalName="Etapweryfikacji_x002f_statusprocesu">
      <xsd:simpleType>
        <xsd:restriction base="dms:Choice">
          <xsd:enumeration value="do weryfikacji IZ"/>
          <xsd:enumeration value="do poprawny - uwagi IZ"/>
          <xsd:enumeration value="w trakcie dodatkowe zmiany IP"/>
          <xsd:enumeration value="w trakcie poprawy po uwagach IZ"/>
          <xsd:enumeration value="do weryfikacji IZ - poprawki MCP"/>
          <xsd:enumeration value="zaakceptowany przez IZ"/>
          <xsd:enumeration value="nieaktualny"/>
        </xsd:restriction>
      </xsd:simpleType>
    </xsd:element>
    <xsd:element name="Data" ma:index="14" nillable="true" ma:displayName="Data" ma:format="DateOnly" ma:internalName="Data">
      <xsd:simpleType>
        <xsd:restriction base="dms:DateTim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A8602B-45CF-410E-B6EE-F5EB8F1D08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398366-7627-4D1F-A6BA-6AF116BA48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793802-61ee-407e-8239-4568dfebb2cb"/>
    <ds:schemaRef ds:uri="fb6c2b5b-32a5-4fd1-bd8e-aeb68674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81E9AE-7CD1-43A2-AC2D-F659E2761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486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Katalog wskaźników</vt:lpstr>
    </vt:vector>
  </TitlesOfParts>
  <Company>UMWM</Company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Katalog wskaźników</dc:title>
  <dc:subject/>
  <dc:creator>Włoch, Joanna</dc:creator>
  <cp:keywords/>
  <cp:lastModifiedBy>Sylwia Krauzowicz</cp:lastModifiedBy>
  <cp:revision>36</cp:revision>
  <cp:lastPrinted>2024-01-15T12:29:00Z</cp:lastPrinted>
  <dcterms:created xsi:type="dcterms:W3CDTF">2024-01-15T06:26:00Z</dcterms:created>
  <dcterms:modified xsi:type="dcterms:W3CDTF">2026-01-15T10:49:00Z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0x010100E07CFAA3B0A85C459A36B422A5D257E9</vt:lpwstr>
  </property>
  <property fmtid="{D5CDD505-2E9C-101B-9397-08002B2CF9AE}" pid="3" name="Order">
    <vt:r8>13800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Status">
    <vt:lpwstr>konsultacje</vt:lpwstr>
  </property>
  <property fmtid="{D5CDD505-2E9C-101B-9397-08002B2CF9AE}" pid="11" name="MediaServiceImageTags">
    <vt:lpwstr/>
  </property>
  <property fmtid="{D5CDD505-2E9C-101B-9397-08002B2CF9AE}" pid="12" name="DR_sprawa">
    <vt:lpwstr/>
  </property>
  <property fmtid="{D5CDD505-2E9C-101B-9397-08002B2CF9AE}" pid="13" name="P1kluczowe">
    <vt:lpwstr/>
  </property>
  <property fmtid="{D5CDD505-2E9C-101B-9397-08002B2CF9AE}" pid="14" name="Nabór">
    <vt:lpwstr/>
  </property>
  <property fmtid="{D5CDD505-2E9C-101B-9397-08002B2CF9AE}" pid="15" name="Etapweryfikacji/statusprocesu">
    <vt:lpwstr/>
  </property>
  <property fmtid="{D5CDD505-2E9C-101B-9397-08002B2CF9AE}" pid="16" name="Uwagi">
    <vt:lpwstr/>
  </property>
  <property fmtid="{D5CDD505-2E9C-101B-9397-08002B2CF9AE}" pid="17" name="Data">
    <vt:lpwstr/>
  </property>
</Properties>
</file>